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47BE" w:rsidRPr="00403CBE" w:rsidRDefault="00CD47BE">
      <w:pPr>
        <w:jc w:val="left"/>
        <w:rPr>
          <w:rFonts w:cs="MS-PMincho"/>
        </w:rPr>
      </w:pPr>
      <w:r w:rsidRPr="00403CBE">
        <w:rPr>
          <w:rFonts w:cs="MS-PMincho"/>
        </w:rPr>
        <w:t xml:space="preserve"> </w:t>
      </w:r>
      <w:r w:rsidRPr="00403CBE">
        <w:rPr>
          <w:rFonts w:cs="MS-PMincho" w:hint="eastAsia"/>
        </w:rPr>
        <w:t>様式第１</w:t>
      </w:r>
    </w:p>
    <w:p w:rsidR="00CD47BE" w:rsidRPr="00403CBE" w:rsidRDefault="00CD47BE">
      <w:pPr>
        <w:autoSpaceDE w:val="0"/>
        <w:autoSpaceDN w:val="0"/>
        <w:adjustRightInd w:val="0"/>
        <w:spacing w:line="312" w:lineRule="auto"/>
        <w:jc w:val="center"/>
        <w:rPr>
          <w:rFonts w:cs="MS-PGothic"/>
        </w:rPr>
      </w:pPr>
      <w:r w:rsidRPr="00403CBE">
        <w:rPr>
          <w:rFonts w:cs="MS-PGothic" w:hint="eastAsia"/>
          <w:spacing w:val="130"/>
          <w:fitText w:val="2241" w:id="1145226241"/>
        </w:rPr>
        <w:t>参加</w:t>
      </w:r>
      <w:r w:rsidR="00646E1D" w:rsidRPr="00403CBE">
        <w:rPr>
          <w:rFonts w:cs="MS-PGothic" w:hint="eastAsia"/>
          <w:spacing w:val="130"/>
          <w:fitText w:val="2241" w:id="1145226241"/>
        </w:rPr>
        <w:t>申込</w:t>
      </w:r>
      <w:r w:rsidRPr="00403CBE">
        <w:rPr>
          <w:rFonts w:cs="MS-PGothic" w:hint="eastAsia"/>
          <w:fitText w:val="2241" w:id="1145226241"/>
        </w:rPr>
        <w:t>書</w:t>
      </w:r>
    </w:p>
    <w:p w:rsidR="00CD47BE" w:rsidRPr="00403CBE" w:rsidRDefault="00CD47BE">
      <w:pPr>
        <w:autoSpaceDE w:val="0"/>
        <w:autoSpaceDN w:val="0"/>
        <w:adjustRightInd w:val="0"/>
        <w:spacing w:line="312" w:lineRule="auto"/>
        <w:jc w:val="right"/>
        <w:rPr>
          <w:rFonts w:cs="MS-PMincho"/>
        </w:rPr>
      </w:pPr>
      <w:r w:rsidRPr="00403CBE">
        <w:rPr>
          <w:rFonts w:cs="MS-PMincho" w:hint="eastAsia"/>
        </w:rPr>
        <w:t>平成　　年　　月　　日</w:t>
      </w:r>
    </w:p>
    <w:p w:rsidR="00CD47BE" w:rsidRPr="00403CBE" w:rsidRDefault="00CD47BE">
      <w:pPr>
        <w:autoSpaceDE w:val="0"/>
        <w:autoSpaceDN w:val="0"/>
        <w:adjustRightInd w:val="0"/>
        <w:spacing w:line="312" w:lineRule="auto"/>
        <w:jc w:val="left"/>
        <w:rPr>
          <w:rFonts w:cs="MS-PMincho"/>
        </w:rPr>
      </w:pPr>
      <w:r w:rsidRPr="00403CBE">
        <w:rPr>
          <w:rFonts w:cs="MS-PMincho" w:hint="eastAsia"/>
        </w:rPr>
        <w:t xml:space="preserve">　</w:t>
      </w:r>
      <w:r w:rsidR="00646E1D" w:rsidRPr="00403CBE">
        <w:rPr>
          <w:rFonts w:cs="MS-PMincho" w:hint="eastAsia"/>
        </w:rPr>
        <w:t>（宛先）</w:t>
      </w:r>
      <w:r w:rsidR="000B7089" w:rsidRPr="00403CBE">
        <w:rPr>
          <w:rFonts w:cs="MS-PMincho" w:hint="eastAsia"/>
        </w:rPr>
        <w:t>津島市</w:t>
      </w:r>
      <w:r w:rsidRPr="00403CBE">
        <w:rPr>
          <w:rFonts w:cs="MS-PMincho" w:hint="eastAsia"/>
        </w:rPr>
        <w:t>長</w:t>
      </w:r>
    </w:p>
    <w:p w:rsidR="00CD47BE" w:rsidRPr="00403CBE" w:rsidRDefault="00CD47BE">
      <w:pPr>
        <w:autoSpaceDE w:val="0"/>
        <w:autoSpaceDN w:val="0"/>
        <w:adjustRightInd w:val="0"/>
        <w:spacing w:line="312" w:lineRule="auto"/>
        <w:jc w:val="left"/>
        <w:rPr>
          <w:rFonts w:cs="MS-PMincho"/>
        </w:rPr>
      </w:pP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所在地</w:t>
      </w:r>
      <w:bookmarkStart w:id="0" w:name="_GoBack"/>
      <w:bookmarkEnd w:id="0"/>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autoSpaceDE w:val="0"/>
        <w:autoSpaceDN w:val="0"/>
        <w:adjustRightInd w:val="0"/>
        <w:spacing w:line="312" w:lineRule="auto"/>
        <w:jc w:val="left"/>
        <w:rPr>
          <w:rFonts w:cs="MS-PMincho"/>
        </w:rPr>
      </w:pPr>
    </w:p>
    <w:p w:rsidR="00CD47BE" w:rsidRPr="00403CBE" w:rsidRDefault="00CD47BE">
      <w:pPr>
        <w:autoSpaceDE w:val="0"/>
        <w:autoSpaceDN w:val="0"/>
        <w:adjustRightInd w:val="0"/>
        <w:spacing w:line="312" w:lineRule="auto"/>
        <w:ind w:firstLineChars="100" w:firstLine="249"/>
        <w:jc w:val="left"/>
        <w:rPr>
          <w:rFonts w:cs="MS-PGothic"/>
        </w:rPr>
      </w:pPr>
      <w:r w:rsidRPr="00403CBE">
        <w:rPr>
          <w:rFonts w:cs="MS-PGothic" w:hint="eastAsia"/>
        </w:rPr>
        <w:t>「</w:t>
      </w:r>
      <w:r w:rsidR="00646E1D" w:rsidRPr="00403CBE">
        <w:rPr>
          <w:rFonts w:cs="MS-PGothic" w:hint="eastAsia"/>
        </w:rPr>
        <w:t>人事給与及び人事考課等</w:t>
      </w:r>
      <w:r w:rsidR="00646E1D" w:rsidRPr="00403CBE">
        <w:rPr>
          <w:rFonts w:cs="MS-PGothic"/>
        </w:rPr>
        <w:t>OA化事業</w:t>
      </w:r>
      <w:r w:rsidRPr="00403CBE">
        <w:rPr>
          <w:rFonts w:cs="MS-PMincho" w:hint="eastAsia"/>
        </w:rPr>
        <w:t>」</w:t>
      </w:r>
      <w:r w:rsidR="001E463D" w:rsidRPr="00403CBE">
        <w:rPr>
          <w:rFonts w:cs="MS-PMincho" w:hint="eastAsia"/>
        </w:rPr>
        <w:t>のプロポーザル</w:t>
      </w:r>
      <w:r w:rsidRPr="00403CBE">
        <w:rPr>
          <w:rFonts w:cs="MS-PMincho" w:hint="eastAsia"/>
        </w:rPr>
        <w:t>について、下記の</w:t>
      </w:r>
      <w:r w:rsidR="001E463D" w:rsidRPr="00403CBE">
        <w:rPr>
          <w:rFonts w:cs="MS-PMincho" w:hint="eastAsia"/>
        </w:rPr>
        <w:t>とおり</w:t>
      </w:r>
      <w:r w:rsidRPr="00403CBE">
        <w:rPr>
          <w:rFonts w:cs="MS-PMincho" w:hint="eastAsia"/>
        </w:rPr>
        <w:t>参加</w:t>
      </w:r>
      <w:r w:rsidR="00646E1D" w:rsidRPr="00403CBE">
        <w:rPr>
          <w:rFonts w:cs="MS-PMincho" w:hint="eastAsia"/>
        </w:rPr>
        <w:t>し</w:t>
      </w:r>
      <w:r w:rsidRPr="00403CBE">
        <w:rPr>
          <w:rFonts w:cs="MS-PMincho" w:hint="eastAsia"/>
        </w:rPr>
        <w:t>ます。</w:t>
      </w:r>
    </w:p>
    <w:p w:rsidR="00CD47BE" w:rsidRPr="00403CBE" w:rsidRDefault="00CD47BE">
      <w:pPr>
        <w:autoSpaceDE w:val="0"/>
        <w:autoSpaceDN w:val="0"/>
        <w:adjustRightInd w:val="0"/>
        <w:spacing w:line="312" w:lineRule="auto"/>
        <w:jc w:val="center"/>
        <w:rPr>
          <w:rFonts w:cs="MS-PMincho"/>
        </w:rPr>
      </w:pPr>
      <w:r w:rsidRPr="00403CBE">
        <w:rPr>
          <w:rFonts w:cs="MS-PMincho" w:hint="eastAsia"/>
        </w:rPr>
        <w:t>記</w:t>
      </w:r>
    </w:p>
    <w:p w:rsidR="00656EE3" w:rsidRPr="00403CBE" w:rsidRDefault="00656EE3">
      <w:pPr>
        <w:autoSpaceDE w:val="0"/>
        <w:autoSpaceDN w:val="0"/>
        <w:adjustRightInd w:val="0"/>
        <w:spacing w:line="312" w:lineRule="auto"/>
        <w:jc w:val="left"/>
        <w:rPr>
          <w:rFonts w:cs="MS-PMincho"/>
        </w:rPr>
      </w:pPr>
      <w:r w:rsidRPr="00403CBE">
        <w:rPr>
          <w:rFonts w:cs="MS-PMincho" w:hint="eastAsia"/>
        </w:rPr>
        <w:t>１　入札参加資格</w:t>
      </w:r>
    </w:p>
    <w:p w:rsidR="00656EE3" w:rsidRPr="00403CBE" w:rsidRDefault="00656EE3" w:rsidP="00656EE3">
      <w:pPr>
        <w:autoSpaceDE w:val="0"/>
        <w:autoSpaceDN w:val="0"/>
        <w:adjustRightInd w:val="0"/>
        <w:spacing w:line="312" w:lineRule="auto"/>
        <w:ind w:firstLineChars="100" w:firstLine="249"/>
        <w:jc w:val="left"/>
        <w:rPr>
          <w:rFonts w:cs="MS-PMincho"/>
        </w:rPr>
      </w:pPr>
      <w:r w:rsidRPr="00403CBE">
        <w:rPr>
          <w:rFonts w:cs="MS-PMincho" w:hint="eastAsia"/>
        </w:rPr>
        <w:t>(１)　津島市における入札参加資格者名簿に登録</w:t>
      </w:r>
    </w:p>
    <w:p w:rsidR="00656EE3" w:rsidRPr="00403CBE" w:rsidRDefault="00656EE3" w:rsidP="00656EE3">
      <w:pPr>
        <w:autoSpaceDE w:val="0"/>
        <w:autoSpaceDN w:val="0"/>
        <w:adjustRightInd w:val="0"/>
        <w:spacing w:beforeLines="50" w:before="165" w:afterLines="50" w:after="165" w:line="312" w:lineRule="auto"/>
        <w:ind w:firstLineChars="700" w:firstLine="3621"/>
        <w:jc w:val="left"/>
        <w:rPr>
          <w:rFonts w:cs="MS-PMincho"/>
        </w:rPr>
      </w:pPr>
      <w:r w:rsidRPr="00403CBE">
        <w:rPr>
          <w:rFonts w:cs="MS-PMincho" w:hint="eastAsia"/>
          <w:spacing w:val="134"/>
          <w:fitText w:val="747" w:id="1145246976"/>
        </w:rPr>
        <w:t>あ</w:t>
      </w:r>
      <w:r w:rsidRPr="00403CBE">
        <w:rPr>
          <w:rFonts w:cs="MS-PMincho" w:hint="eastAsia"/>
          <w:fitText w:val="747" w:id="1145246976"/>
        </w:rPr>
        <w:t>り</w:t>
      </w:r>
      <w:r w:rsidRPr="00403CBE">
        <w:rPr>
          <w:rFonts w:cs="MS-PMincho" w:hint="eastAsia"/>
        </w:rPr>
        <w:t xml:space="preserve">　　・　　</w:t>
      </w:r>
      <w:r w:rsidRPr="00403CBE">
        <w:rPr>
          <w:rFonts w:cs="MS-PMincho" w:hint="eastAsia"/>
          <w:spacing w:val="134"/>
          <w:fitText w:val="747" w:id="1145246977"/>
        </w:rPr>
        <w:t>な</w:t>
      </w:r>
      <w:r w:rsidRPr="00403CBE">
        <w:rPr>
          <w:rFonts w:cs="MS-PMincho" w:hint="eastAsia"/>
          <w:fitText w:val="747" w:id="1145246977"/>
        </w:rPr>
        <w:t>し</w:t>
      </w:r>
    </w:p>
    <w:p w:rsidR="00656EE3" w:rsidRPr="00403CBE" w:rsidRDefault="00656EE3" w:rsidP="00656EE3">
      <w:pPr>
        <w:autoSpaceDE w:val="0"/>
        <w:autoSpaceDN w:val="0"/>
        <w:adjustRightInd w:val="0"/>
        <w:spacing w:line="312" w:lineRule="auto"/>
        <w:ind w:firstLineChars="100" w:firstLine="249"/>
        <w:jc w:val="left"/>
        <w:rPr>
          <w:rFonts w:cs="MS-PMincho"/>
        </w:rPr>
      </w:pPr>
      <w:r w:rsidRPr="00403CBE">
        <w:rPr>
          <w:rFonts w:cs="MS-PMincho" w:hint="eastAsia"/>
        </w:rPr>
        <w:t>(２)　プライバシーマーク又は</w:t>
      </w:r>
      <w:r w:rsidRPr="00403CBE">
        <w:rPr>
          <w:rFonts w:asciiTheme="minorHAnsi" w:hAnsiTheme="minorHAnsi" w:cs="MS-PMincho"/>
        </w:rPr>
        <w:t>ISMS</w:t>
      </w:r>
      <w:r w:rsidRPr="00403CBE">
        <w:rPr>
          <w:rFonts w:cs="MS-PMincho" w:hint="eastAsia"/>
        </w:rPr>
        <w:t>の取得</w:t>
      </w:r>
    </w:p>
    <w:tbl>
      <w:tblPr>
        <w:tblStyle w:val="ac"/>
        <w:tblW w:w="0" w:type="auto"/>
        <w:tblInd w:w="675" w:type="dxa"/>
        <w:tblLook w:val="04A0" w:firstRow="1" w:lastRow="0" w:firstColumn="1" w:lastColumn="0" w:noHBand="0" w:noVBand="1"/>
      </w:tblPr>
      <w:tblGrid>
        <w:gridCol w:w="2552"/>
        <w:gridCol w:w="3402"/>
        <w:gridCol w:w="3541"/>
      </w:tblGrid>
      <w:tr w:rsidR="00403CBE" w:rsidRPr="00403CBE" w:rsidTr="00844D60">
        <w:tc>
          <w:tcPr>
            <w:tcW w:w="2552" w:type="dxa"/>
          </w:tcPr>
          <w:p w:rsidR="00656EE3" w:rsidRPr="00403CBE" w:rsidRDefault="00656EE3" w:rsidP="00656EE3">
            <w:pPr>
              <w:autoSpaceDE w:val="0"/>
              <w:autoSpaceDN w:val="0"/>
              <w:adjustRightInd w:val="0"/>
              <w:spacing w:line="312" w:lineRule="auto"/>
              <w:jc w:val="left"/>
              <w:rPr>
                <w:rFonts w:cs="MS-PMincho"/>
              </w:rPr>
            </w:pPr>
          </w:p>
        </w:tc>
        <w:tc>
          <w:tcPr>
            <w:tcW w:w="3402" w:type="dxa"/>
          </w:tcPr>
          <w:p w:rsidR="00656EE3" w:rsidRPr="00403CBE" w:rsidRDefault="00656EE3" w:rsidP="00656EE3">
            <w:pPr>
              <w:autoSpaceDE w:val="0"/>
              <w:autoSpaceDN w:val="0"/>
              <w:adjustRightInd w:val="0"/>
              <w:spacing w:line="312" w:lineRule="auto"/>
              <w:jc w:val="center"/>
              <w:rPr>
                <w:rFonts w:cs="MS-PMincho"/>
              </w:rPr>
            </w:pPr>
            <w:r w:rsidRPr="00403CBE">
              <w:rPr>
                <w:rFonts w:cs="MS-PMincho" w:hint="eastAsia"/>
              </w:rPr>
              <w:t>登録番号又は認証登録番号</w:t>
            </w:r>
          </w:p>
        </w:tc>
        <w:tc>
          <w:tcPr>
            <w:tcW w:w="3541" w:type="dxa"/>
          </w:tcPr>
          <w:p w:rsidR="00656EE3" w:rsidRPr="00403CBE" w:rsidRDefault="00844D60" w:rsidP="00656EE3">
            <w:pPr>
              <w:autoSpaceDE w:val="0"/>
              <w:autoSpaceDN w:val="0"/>
              <w:adjustRightInd w:val="0"/>
              <w:spacing w:line="312" w:lineRule="auto"/>
              <w:jc w:val="center"/>
              <w:rPr>
                <w:rFonts w:cs="MS-PMincho"/>
              </w:rPr>
            </w:pPr>
            <w:r w:rsidRPr="00403CBE">
              <w:rPr>
                <w:rFonts w:cs="MS-PMincho" w:hint="eastAsia"/>
              </w:rPr>
              <w:t>有効期間満了日又は</w:t>
            </w:r>
            <w:r w:rsidR="00656EE3" w:rsidRPr="00403CBE">
              <w:rPr>
                <w:rFonts w:cs="MS-PMincho" w:hint="eastAsia"/>
              </w:rPr>
              <w:t>有効期限</w:t>
            </w:r>
          </w:p>
        </w:tc>
      </w:tr>
      <w:tr w:rsidR="00403CBE" w:rsidRPr="00403CBE" w:rsidTr="00844D60">
        <w:tc>
          <w:tcPr>
            <w:tcW w:w="2552" w:type="dxa"/>
          </w:tcPr>
          <w:p w:rsidR="00656EE3" w:rsidRPr="00403CBE" w:rsidRDefault="00656EE3" w:rsidP="00656EE3">
            <w:pPr>
              <w:autoSpaceDE w:val="0"/>
              <w:autoSpaceDN w:val="0"/>
              <w:adjustRightInd w:val="0"/>
              <w:spacing w:line="312" w:lineRule="auto"/>
              <w:jc w:val="left"/>
              <w:rPr>
                <w:rFonts w:cs="MS-PMincho"/>
              </w:rPr>
            </w:pPr>
            <w:r w:rsidRPr="00403CBE">
              <w:rPr>
                <w:rFonts w:cs="MS-PMincho" w:hint="eastAsia"/>
              </w:rPr>
              <w:t>プライバシーマーク</w:t>
            </w:r>
          </w:p>
        </w:tc>
        <w:tc>
          <w:tcPr>
            <w:tcW w:w="3402" w:type="dxa"/>
          </w:tcPr>
          <w:p w:rsidR="00656EE3" w:rsidRPr="00403CBE" w:rsidRDefault="00656EE3" w:rsidP="00656EE3">
            <w:pPr>
              <w:autoSpaceDE w:val="0"/>
              <w:autoSpaceDN w:val="0"/>
              <w:adjustRightInd w:val="0"/>
              <w:spacing w:line="312" w:lineRule="auto"/>
              <w:jc w:val="left"/>
              <w:rPr>
                <w:rFonts w:cs="MS-PMincho"/>
              </w:rPr>
            </w:pPr>
          </w:p>
        </w:tc>
        <w:tc>
          <w:tcPr>
            <w:tcW w:w="3541" w:type="dxa"/>
          </w:tcPr>
          <w:p w:rsidR="00656EE3" w:rsidRPr="00403CBE" w:rsidRDefault="00656EE3" w:rsidP="00656EE3">
            <w:pPr>
              <w:autoSpaceDE w:val="0"/>
              <w:autoSpaceDN w:val="0"/>
              <w:adjustRightInd w:val="0"/>
              <w:spacing w:line="312" w:lineRule="auto"/>
              <w:jc w:val="left"/>
              <w:rPr>
                <w:rFonts w:cs="MS-PMincho"/>
              </w:rPr>
            </w:pPr>
          </w:p>
        </w:tc>
      </w:tr>
      <w:tr w:rsidR="00656EE3" w:rsidRPr="00403CBE" w:rsidTr="00844D60">
        <w:tc>
          <w:tcPr>
            <w:tcW w:w="2552" w:type="dxa"/>
          </w:tcPr>
          <w:p w:rsidR="00656EE3" w:rsidRPr="00403CBE" w:rsidRDefault="00656EE3" w:rsidP="00656EE3">
            <w:pPr>
              <w:autoSpaceDE w:val="0"/>
              <w:autoSpaceDN w:val="0"/>
              <w:adjustRightInd w:val="0"/>
              <w:spacing w:line="312" w:lineRule="auto"/>
              <w:jc w:val="left"/>
              <w:rPr>
                <w:rFonts w:asciiTheme="minorHAnsi" w:hAnsiTheme="minorHAnsi" w:cs="MS-PMincho"/>
              </w:rPr>
            </w:pPr>
            <w:r w:rsidRPr="00403CBE">
              <w:rPr>
                <w:rFonts w:asciiTheme="minorHAnsi" w:hAnsiTheme="minorHAnsi" w:cs="MS-PMincho"/>
              </w:rPr>
              <w:t>ISMS</w:t>
            </w:r>
          </w:p>
        </w:tc>
        <w:tc>
          <w:tcPr>
            <w:tcW w:w="3402" w:type="dxa"/>
          </w:tcPr>
          <w:p w:rsidR="00656EE3" w:rsidRPr="00403CBE" w:rsidRDefault="00656EE3" w:rsidP="00656EE3">
            <w:pPr>
              <w:autoSpaceDE w:val="0"/>
              <w:autoSpaceDN w:val="0"/>
              <w:adjustRightInd w:val="0"/>
              <w:spacing w:line="312" w:lineRule="auto"/>
              <w:jc w:val="left"/>
              <w:rPr>
                <w:rFonts w:cs="MS-PMincho"/>
              </w:rPr>
            </w:pPr>
          </w:p>
        </w:tc>
        <w:tc>
          <w:tcPr>
            <w:tcW w:w="3541" w:type="dxa"/>
          </w:tcPr>
          <w:p w:rsidR="00656EE3" w:rsidRPr="00403CBE" w:rsidRDefault="00656EE3" w:rsidP="00656EE3">
            <w:pPr>
              <w:autoSpaceDE w:val="0"/>
              <w:autoSpaceDN w:val="0"/>
              <w:adjustRightInd w:val="0"/>
              <w:spacing w:line="312" w:lineRule="auto"/>
              <w:jc w:val="left"/>
              <w:rPr>
                <w:rFonts w:cs="MS-PMincho"/>
              </w:rPr>
            </w:pPr>
          </w:p>
        </w:tc>
      </w:tr>
    </w:tbl>
    <w:p w:rsidR="00656EE3" w:rsidRPr="00403CBE" w:rsidRDefault="00656EE3" w:rsidP="00656EE3">
      <w:pPr>
        <w:autoSpaceDE w:val="0"/>
        <w:autoSpaceDN w:val="0"/>
        <w:adjustRightInd w:val="0"/>
        <w:spacing w:line="312" w:lineRule="auto"/>
        <w:ind w:firstLineChars="100" w:firstLine="249"/>
        <w:jc w:val="left"/>
        <w:rPr>
          <w:rFonts w:cs="MS-PMincho"/>
        </w:rPr>
      </w:pPr>
    </w:p>
    <w:p w:rsidR="00CD47BE" w:rsidRPr="00403CBE" w:rsidRDefault="00656EE3">
      <w:pPr>
        <w:autoSpaceDE w:val="0"/>
        <w:autoSpaceDN w:val="0"/>
        <w:adjustRightInd w:val="0"/>
        <w:spacing w:line="312" w:lineRule="auto"/>
        <w:jc w:val="left"/>
        <w:rPr>
          <w:rFonts w:cs="MS-PMincho"/>
        </w:rPr>
      </w:pPr>
      <w:r w:rsidRPr="00403CBE">
        <w:rPr>
          <w:rFonts w:cs="MS-PMincho" w:hint="eastAsia"/>
        </w:rPr>
        <w:t>２</w:t>
      </w:r>
      <w:r w:rsidR="00CD47BE" w:rsidRPr="00403CBE">
        <w:rPr>
          <w:rFonts w:cs="MS-PMincho"/>
        </w:rPr>
        <w:t xml:space="preserve"> </w:t>
      </w:r>
      <w:r w:rsidR="00CD47BE" w:rsidRPr="00403CBE">
        <w:rPr>
          <w:rFonts w:cs="MS-PMincho" w:hint="eastAsia"/>
        </w:rPr>
        <w:t>添付書類</w:t>
      </w:r>
    </w:p>
    <w:p w:rsidR="00CD47BE" w:rsidRPr="00403CBE" w:rsidRDefault="00656EE3" w:rsidP="00656EE3">
      <w:pPr>
        <w:autoSpaceDE w:val="0"/>
        <w:autoSpaceDN w:val="0"/>
        <w:adjustRightInd w:val="0"/>
        <w:spacing w:line="312" w:lineRule="auto"/>
        <w:ind w:firstLineChars="100" w:firstLine="249"/>
        <w:jc w:val="left"/>
        <w:rPr>
          <w:rFonts w:cs="MS-PMincho"/>
        </w:rPr>
      </w:pPr>
      <w:r w:rsidRPr="00403CBE">
        <w:rPr>
          <w:rFonts w:hint="eastAsia"/>
        </w:rPr>
        <w:t xml:space="preserve">(１)　</w:t>
      </w:r>
      <w:r w:rsidR="00DD7F26" w:rsidRPr="00403CBE">
        <w:rPr>
          <w:rFonts w:cs="MS-PMincho" w:hint="eastAsia"/>
        </w:rPr>
        <w:t>誓約</w:t>
      </w:r>
      <w:r w:rsidR="00CD47BE" w:rsidRPr="00403CBE">
        <w:rPr>
          <w:rFonts w:cs="MS-PMincho" w:hint="eastAsia"/>
        </w:rPr>
        <w:t>書</w:t>
      </w:r>
      <w:r w:rsidR="00CD47BE" w:rsidRPr="00403CBE">
        <w:rPr>
          <w:rFonts w:hint="eastAsia"/>
        </w:rPr>
        <w:t>（</w:t>
      </w:r>
      <w:r w:rsidR="00CD47BE" w:rsidRPr="00403CBE">
        <w:rPr>
          <w:rFonts w:cs="MS-PMincho" w:hint="eastAsia"/>
        </w:rPr>
        <w:t>様式第２</w:t>
      </w:r>
      <w:r w:rsidR="00CD47BE" w:rsidRPr="00403CBE">
        <w:rPr>
          <w:rFonts w:hint="eastAsia"/>
        </w:rPr>
        <w:t>）</w:t>
      </w:r>
    </w:p>
    <w:p w:rsidR="00CD47BE" w:rsidRPr="00403CBE" w:rsidRDefault="00656EE3">
      <w:pPr>
        <w:autoSpaceDE w:val="0"/>
        <w:autoSpaceDN w:val="0"/>
        <w:adjustRightInd w:val="0"/>
        <w:spacing w:line="312" w:lineRule="auto"/>
        <w:ind w:leftChars="100" w:left="249"/>
        <w:jc w:val="left"/>
      </w:pPr>
      <w:r w:rsidRPr="00403CBE">
        <w:rPr>
          <w:rFonts w:hint="eastAsia"/>
        </w:rPr>
        <w:t xml:space="preserve">(２)　</w:t>
      </w:r>
      <w:r w:rsidR="00CD47BE" w:rsidRPr="00403CBE">
        <w:rPr>
          <w:rFonts w:cs="MS-PMincho" w:hint="eastAsia"/>
        </w:rPr>
        <w:t>会社概要書</w:t>
      </w:r>
      <w:r w:rsidR="00CD47BE" w:rsidRPr="00403CBE">
        <w:rPr>
          <w:rFonts w:hint="eastAsia"/>
        </w:rPr>
        <w:t>（</w:t>
      </w:r>
      <w:r w:rsidR="00F23319" w:rsidRPr="00403CBE">
        <w:rPr>
          <w:rFonts w:cs="MS-PMincho" w:hint="eastAsia"/>
        </w:rPr>
        <w:t>様式第３</w:t>
      </w:r>
      <w:r w:rsidR="00CD47BE" w:rsidRPr="00403CBE">
        <w:rPr>
          <w:rFonts w:hint="eastAsia"/>
        </w:rPr>
        <w:t>）</w:t>
      </w:r>
      <w:r w:rsidR="000434A4" w:rsidRPr="00403CBE">
        <w:rPr>
          <w:rFonts w:hint="eastAsia"/>
        </w:rPr>
        <w:t>（法人の方のみ）</w:t>
      </w:r>
    </w:p>
    <w:p w:rsidR="00C90FB4" w:rsidRPr="00403CBE" w:rsidRDefault="00C90FB4" w:rsidP="00C90FB4">
      <w:pPr>
        <w:autoSpaceDE w:val="0"/>
        <w:autoSpaceDN w:val="0"/>
        <w:adjustRightInd w:val="0"/>
        <w:spacing w:line="312" w:lineRule="auto"/>
        <w:ind w:leftChars="100" w:left="748" w:hangingChars="200" w:hanging="499"/>
        <w:jc w:val="left"/>
      </w:pPr>
      <w:r w:rsidRPr="00403CBE">
        <w:rPr>
          <w:rFonts w:hint="eastAsia"/>
        </w:rPr>
        <w:t>(３)　第三者賃借方式による貸付能力等証明書（様式第４）（第三者賃借方式による契約を希望する場合のみ）</w:t>
      </w:r>
    </w:p>
    <w:p w:rsidR="00A47467" w:rsidRPr="00403CBE" w:rsidRDefault="00656EE3" w:rsidP="00656EE3">
      <w:pPr>
        <w:autoSpaceDE w:val="0"/>
        <w:autoSpaceDN w:val="0"/>
        <w:adjustRightInd w:val="0"/>
        <w:spacing w:line="312" w:lineRule="auto"/>
        <w:ind w:leftChars="100" w:left="748" w:hangingChars="200" w:hanging="499"/>
        <w:jc w:val="left"/>
      </w:pPr>
      <w:r w:rsidRPr="00403CBE">
        <w:rPr>
          <w:rFonts w:hint="eastAsia"/>
        </w:rPr>
        <w:t>(</w:t>
      </w:r>
      <w:r w:rsidR="00C90FB4" w:rsidRPr="00403CBE">
        <w:rPr>
          <w:rFonts w:hint="eastAsia"/>
        </w:rPr>
        <w:t>４</w:t>
      </w:r>
      <w:r w:rsidRPr="00403CBE">
        <w:rPr>
          <w:rFonts w:hint="eastAsia"/>
        </w:rPr>
        <w:t>)　その他</w:t>
      </w:r>
      <w:r w:rsidR="00A47467" w:rsidRPr="00403CBE">
        <w:rPr>
          <w:rFonts w:hint="eastAsia"/>
        </w:rPr>
        <w:t xml:space="preserve">　入札参加資格者名簿に未登録の者は、本要領「６　参加資格(１)」の表に掲げる書類を添付すること。</w:t>
      </w:r>
    </w:p>
    <w:p w:rsidR="00CD47BE" w:rsidRPr="00403CBE" w:rsidRDefault="00656EE3">
      <w:pPr>
        <w:autoSpaceDE w:val="0"/>
        <w:autoSpaceDN w:val="0"/>
        <w:adjustRightInd w:val="0"/>
        <w:spacing w:line="312" w:lineRule="auto"/>
        <w:jc w:val="left"/>
        <w:rPr>
          <w:rFonts w:cs="MS-PMincho"/>
        </w:rPr>
      </w:pPr>
      <w:r w:rsidRPr="00403CBE">
        <w:rPr>
          <w:rFonts w:cs="MS-PMincho" w:hint="eastAsia"/>
        </w:rPr>
        <w:t>３</w:t>
      </w:r>
      <w:r w:rsidR="00CD47BE" w:rsidRPr="00403CBE">
        <w:rPr>
          <w:rFonts w:cs="MS-PMincho"/>
        </w:rPr>
        <w:t xml:space="preserve"> </w:t>
      </w:r>
      <w:r w:rsidR="00CD47BE" w:rsidRPr="00403CBE">
        <w:rPr>
          <w:rFonts w:cs="MS-PMincho" w:hint="eastAsia"/>
        </w:rPr>
        <w:t>連絡先</w:t>
      </w: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4"/>
        <w:gridCol w:w="7031"/>
      </w:tblGrid>
      <w:tr w:rsidR="00403CBE" w:rsidRPr="00403CBE">
        <w:trPr>
          <w:trHeight w:val="360"/>
        </w:trPr>
        <w:tc>
          <w:tcPr>
            <w:tcW w:w="2384" w:type="dxa"/>
            <w:tcBorders>
              <w:bottom w:val="dotted" w:sz="4" w:space="0" w:color="auto"/>
              <w:right w:val="dotted" w:sz="4" w:space="0" w:color="auto"/>
            </w:tcBorders>
          </w:tcPr>
          <w:p w:rsidR="00CD47BE" w:rsidRPr="00403CBE" w:rsidRDefault="00CD47BE">
            <w:pPr>
              <w:autoSpaceDE w:val="0"/>
              <w:autoSpaceDN w:val="0"/>
              <w:adjustRightInd w:val="0"/>
              <w:spacing w:line="312" w:lineRule="auto"/>
              <w:jc w:val="distribute"/>
              <w:rPr>
                <w:rFonts w:cs="MS-PMincho"/>
              </w:rPr>
            </w:pPr>
            <w:r w:rsidRPr="00403CBE">
              <w:rPr>
                <w:rFonts w:cs="MS-PMincho" w:hint="eastAsia"/>
              </w:rPr>
              <w:t>連絡担当部署名</w:t>
            </w:r>
          </w:p>
        </w:tc>
        <w:tc>
          <w:tcPr>
            <w:tcW w:w="7031" w:type="dxa"/>
            <w:tcBorders>
              <w:left w:val="dotted" w:sz="4" w:space="0" w:color="auto"/>
              <w:bottom w:val="dotted" w:sz="4" w:space="0" w:color="auto"/>
            </w:tcBorders>
          </w:tcPr>
          <w:p w:rsidR="00CD47BE" w:rsidRPr="00403CBE" w:rsidRDefault="00CD47BE">
            <w:pPr>
              <w:autoSpaceDE w:val="0"/>
              <w:autoSpaceDN w:val="0"/>
              <w:adjustRightInd w:val="0"/>
              <w:spacing w:line="312" w:lineRule="auto"/>
              <w:jc w:val="left"/>
              <w:rPr>
                <w:rFonts w:cs="MS-PMincho"/>
              </w:rPr>
            </w:pPr>
          </w:p>
        </w:tc>
      </w:tr>
      <w:tr w:rsidR="00403CBE" w:rsidRPr="00403CBE">
        <w:trPr>
          <w:trHeight w:val="360"/>
        </w:trPr>
        <w:tc>
          <w:tcPr>
            <w:tcW w:w="2384" w:type="dxa"/>
            <w:tcBorders>
              <w:top w:val="dotted" w:sz="4" w:space="0" w:color="auto"/>
              <w:bottom w:val="dotted" w:sz="4" w:space="0" w:color="auto"/>
              <w:right w:val="dotted" w:sz="4" w:space="0" w:color="auto"/>
            </w:tcBorders>
          </w:tcPr>
          <w:p w:rsidR="00CD47BE" w:rsidRPr="00403CBE" w:rsidRDefault="00CD47BE">
            <w:pPr>
              <w:autoSpaceDE w:val="0"/>
              <w:autoSpaceDN w:val="0"/>
              <w:adjustRightInd w:val="0"/>
              <w:spacing w:line="312" w:lineRule="auto"/>
              <w:jc w:val="distribute"/>
              <w:rPr>
                <w:rFonts w:cs="MS-PMincho"/>
              </w:rPr>
            </w:pPr>
            <w:r w:rsidRPr="00403CBE">
              <w:rPr>
                <w:rFonts w:cs="MS-PMincho" w:hint="eastAsia"/>
              </w:rPr>
              <w:t>連絡担当者氏名</w:t>
            </w:r>
          </w:p>
        </w:tc>
        <w:tc>
          <w:tcPr>
            <w:tcW w:w="7031" w:type="dxa"/>
            <w:tcBorders>
              <w:top w:val="dotted" w:sz="4" w:space="0" w:color="auto"/>
              <w:left w:val="dotted" w:sz="4" w:space="0" w:color="auto"/>
              <w:bottom w:val="dotted" w:sz="4" w:space="0" w:color="auto"/>
            </w:tcBorders>
          </w:tcPr>
          <w:p w:rsidR="00CD47BE" w:rsidRPr="00403CBE" w:rsidRDefault="00CD47BE">
            <w:pPr>
              <w:autoSpaceDE w:val="0"/>
              <w:autoSpaceDN w:val="0"/>
              <w:adjustRightInd w:val="0"/>
              <w:spacing w:line="312" w:lineRule="auto"/>
              <w:jc w:val="left"/>
              <w:rPr>
                <w:rFonts w:cs="MS-PMincho"/>
              </w:rPr>
            </w:pPr>
          </w:p>
        </w:tc>
      </w:tr>
      <w:tr w:rsidR="00403CBE" w:rsidRPr="00403CBE">
        <w:trPr>
          <w:trHeight w:val="360"/>
        </w:trPr>
        <w:tc>
          <w:tcPr>
            <w:tcW w:w="2384" w:type="dxa"/>
            <w:tcBorders>
              <w:top w:val="dotted" w:sz="4" w:space="0" w:color="auto"/>
              <w:bottom w:val="dotted" w:sz="4" w:space="0" w:color="auto"/>
              <w:right w:val="dotted" w:sz="4" w:space="0" w:color="auto"/>
            </w:tcBorders>
          </w:tcPr>
          <w:p w:rsidR="00CD47BE" w:rsidRPr="00403CBE" w:rsidRDefault="00CD47BE" w:rsidP="00C90FB4">
            <w:pPr>
              <w:autoSpaceDE w:val="0"/>
              <w:autoSpaceDN w:val="0"/>
              <w:adjustRightInd w:val="0"/>
              <w:spacing w:line="312" w:lineRule="auto"/>
              <w:rPr>
                <w:rFonts w:cs="MS-PMincho"/>
              </w:rPr>
            </w:pPr>
            <w:r w:rsidRPr="00403CBE">
              <w:rPr>
                <w:rFonts w:cs="MS-PMincho" w:hint="eastAsia"/>
                <w:spacing w:val="15"/>
                <w:w w:val="93"/>
                <w:fitText w:val="2241" w:id="1149966848"/>
              </w:rPr>
              <w:t>電話番号</w:t>
            </w:r>
            <w:r w:rsidR="00C90FB4" w:rsidRPr="00403CBE">
              <w:rPr>
                <w:rFonts w:cs="MS-PMincho" w:hint="eastAsia"/>
                <w:spacing w:val="15"/>
                <w:w w:val="93"/>
                <w:fitText w:val="2241" w:id="1149966848"/>
              </w:rPr>
              <w:t>・ＦＡＸ番</w:t>
            </w:r>
            <w:r w:rsidR="00C90FB4" w:rsidRPr="00403CBE">
              <w:rPr>
                <w:rFonts w:cs="MS-PMincho" w:hint="eastAsia"/>
                <w:spacing w:val="-67"/>
                <w:w w:val="93"/>
                <w:fitText w:val="2241" w:id="1149966848"/>
              </w:rPr>
              <w:t>号</w:t>
            </w:r>
          </w:p>
        </w:tc>
        <w:tc>
          <w:tcPr>
            <w:tcW w:w="7031" w:type="dxa"/>
            <w:tcBorders>
              <w:top w:val="dotted" w:sz="4" w:space="0" w:color="auto"/>
              <w:left w:val="dotted" w:sz="4" w:space="0" w:color="auto"/>
              <w:bottom w:val="dotted" w:sz="4" w:space="0" w:color="auto"/>
            </w:tcBorders>
          </w:tcPr>
          <w:p w:rsidR="00CD47BE" w:rsidRPr="00403CBE" w:rsidRDefault="00CD47BE">
            <w:pPr>
              <w:autoSpaceDE w:val="0"/>
              <w:autoSpaceDN w:val="0"/>
              <w:adjustRightInd w:val="0"/>
              <w:spacing w:line="312" w:lineRule="auto"/>
              <w:jc w:val="left"/>
              <w:rPr>
                <w:rFonts w:cs="MS-PMincho"/>
              </w:rPr>
            </w:pPr>
          </w:p>
        </w:tc>
      </w:tr>
      <w:tr w:rsidR="00403CBE" w:rsidRPr="00403CBE">
        <w:trPr>
          <w:trHeight w:val="360"/>
        </w:trPr>
        <w:tc>
          <w:tcPr>
            <w:tcW w:w="2384" w:type="dxa"/>
            <w:tcBorders>
              <w:top w:val="dotted" w:sz="4" w:space="0" w:color="auto"/>
              <w:right w:val="dotted" w:sz="4" w:space="0" w:color="auto"/>
            </w:tcBorders>
          </w:tcPr>
          <w:p w:rsidR="00CD47BE" w:rsidRPr="00403CBE" w:rsidRDefault="00CD47BE">
            <w:pPr>
              <w:autoSpaceDE w:val="0"/>
              <w:autoSpaceDN w:val="0"/>
              <w:adjustRightInd w:val="0"/>
              <w:spacing w:line="312" w:lineRule="auto"/>
              <w:jc w:val="distribute"/>
              <w:rPr>
                <w:rFonts w:cs="MS-PMincho"/>
              </w:rPr>
            </w:pPr>
            <w:r w:rsidRPr="00403CBE">
              <w:rPr>
                <w:rFonts w:cs="MS-PMincho" w:hint="eastAsia"/>
                <w:spacing w:val="49"/>
              </w:rPr>
              <w:t>Ｅ－ｍａｉ</w:t>
            </w:r>
            <w:r w:rsidRPr="00403CBE">
              <w:rPr>
                <w:rFonts w:cs="MS-PMincho" w:hint="eastAsia"/>
                <w:spacing w:val="-2"/>
              </w:rPr>
              <w:t>ｌ</w:t>
            </w:r>
          </w:p>
        </w:tc>
        <w:tc>
          <w:tcPr>
            <w:tcW w:w="7031" w:type="dxa"/>
            <w:tcBorders>
              <w:top w:val="dotted" w:sz="4" w:space="0" w:color="auto"/>
              <w:left w:val="dotted" w:sz="4" w:space="0" w:color="auto"/>
            </w:tcBorders>
          </w:tcPr>
          <w:p w:rsidR="00CD47BE" w:rsidRPr="00403CBE" w:rsidRDefault="00CD47BE">
            <w:pPr>
              <w:autoSpaceDE w:val="0"/>
              <w:autoSpaceDN w:val="0"/>
              <w:adjustRightInd w:val="0"/>
              <w:spacing w:line="312" w:lineRule="auto"/>
              <w:jc w:val="left"/>
              <w:rPr>
                <w:rFonts w:cs="MS-PMincho"/>
              </w:rPr>
            </w:pPr>
          </w:p>
        </w:tc>
      </w:tr>
    </w:tbl>
    <w:p w:rsidR="00CD47BE" w:rsidRPr="00403CBE" w:rsidRDefault="00CD47BE">
      <w:pPr>
        <w:autoSpaceDE w:val="0"/>
        <w:autoSpaceDN w:val="0"/>
        <w:adjustRightInd w:val="0"/>
        <w:spacing w:line="520" w:lineRule="exact"/>
        <w:jc w:val="left"/>
        <w:rPr>
          <w:rFonts w:cs="MS-PMincho"/>
        </w:rPr>
      </w:pPr>
      <w:r w:rsidRPr="00403CBE">
        <w:rPr>
          <w:rFonts w:ascii="ＭＳ Ｐゴシック" w:eastAsia="ＭＳ Ｐゴシック" w:hAnsi="ＭＳ Ｐゴシック"/>
        </w:rPr>
        <w:br w:type="page"/>
      </w:r>
      <w:r w:rsidRPr="00403CBE">
        <w:rPr>
          <w:rFonts w:cs="MS-PMincho"/>
        </w:rPr>
        <w:lastRenderedPageBreak/>
        <w:t>(</w:t>
      </w:r>
      <w:r w:rsidRPr="00403CBE">
        <w:rPr>
          <w:rFonts w:cs="MS-PMincho" w:hint="eastAsia"/>
        </w:rPr>
        <w:t>裏面</w:t>
      </w:r>
      <w:r w:rsidRPr="00403CBE">
        <w:rPr>
          <w:rFonts w:cs="MS-PMincho"/>
        </w:rPr>
        <w:t>)</w:t>
      </w:r>
    </w:p>
    <w:p w:rsidR="00CD47BE" w:rsidRPr="00403CBE" w:rsidRDefault="00CD47BE">
      <w:pPr>
        <w:spacing w:line="520" w:lineRule="exact"/>
      </w:pPr>
    </w:p>
    <w:p w:rsidR="00CD47BE" w:rsidRPr="00403CBE" w:rsidRDefault="00CD47BE">
      <w:pPr>
        <w:spacing w:line="520" w:lineRule="exact"/>
      </w:pPr>
    </w:p>
    <w:p w:rsidR="00CD47BE" w:rsidRPr="00403CBE" w:rsidRDefault="00CD47BE">
      <w:pPr>
        <w:spacing w:line="520" w:lineRule="exact"/>
      </w:pPr>
      <w:r w:rsidRPr="00403CBE">
        <w:rPr>
          <w:rFonts w:hint="eastAsia"/>
        </w:rPr>
        <w:t>（機密保持）</w:t>
      </w:r>
    </w:p>
    <w:p w:rsidR="00CD47BE" w:rsidRPr="00403CBE" w:rsidRDefault="00CD47BE">
      <w:pPr>
        <w:spacing w:line="520" w:lineRule="exact"/>
      </w:pPr>
    </w:p>
    <w:p w:rsidR="00CD47BE" w:rsidRPr="00403CBE" w:rsidRDefault="00CD47BE">
      <w:pPr>
        <w:spacing w:line="520" w:lineRule="exact"/>
        <w:ind w:firstLine="281"/>
      </w:pPr>
      <w:r w:rsidRPr="00403CBE">
        <w:rPr>
          <w:rFonts w:hint="eastAsia"/>
        </w:rPr>
        <w:t>なお、本</w:t>
      </w:r>
      <w:r w:rsidR="00F23319" w:rsidRPr="00403CBE">
        <w:rPr>
          <w:rFonts w:hint="eastAsia"/>
        </w:rPr>
        <w:t>プロポーザル</w:t>
      </w:r>
      <w:r w:rsidRPr="00403CBE">
        <w:rPr>
          <w:rFonts w:hint="eastAsia"/>
        </w:rPr>
        <w:t>の応募に際し、本市から提供された機密扱いの情報については、以下のとおり取り扱うことを確認します。</w:t>
      </w:r>
    </w:p>
    <w:p w:rsidR="00CD47BE" w:rsidRPr="00403CBE" w:rsidRDefault="00CD47BE">
      <w:pPr>
        <w:spacing w:line="520" w:lineRule="exact"/>
        <w:ind w:firstLine="281"/>
      </w:pPr>
    </w:p>
    <w:p w:rsidR="00CD47BE" w:rsidRPr="00403CBE" w:rsidRDefault="00CD47BE" w:rsidP="00C73A6F">
      <w:pPr>
        <w:autoSpaceDE w:val="0"/>
        <w:autoSpaceDN w:val="0"/>
        <w:adjustRightInd w:val="0"/>
        <w:spacing w:line="520" w:lineRule="exact"/>
        <w:ind w:firstLineChars="100" w:firstLine="249"/>
      </w:pPr>
      <w:r w:rsidRPr="00403CBE">
        <w:rPr>
          <w:rFonts w:hint="eastAsia"/>
        </w:rPr>
        <w:t>① 開示された情報は、提案応募の目的以外には利用しない。</w:t>
      </w:r>
    </w:p>
    <w:p w:rsidR="00CD47BE" w:rsidRPr="00403CBE" w:rsidRDefault="00CD47BE" w:rsidP="00C73A6F">
      <w:pPr>
        <w:autoSpaceDE w:val="0"/>
        <w:autoSpaceDN w:val="0"/>
        <w:adjustRightInd w:val="0"/>
        <w:spacing w:line="520" w:lineRule="exact"/>
        <w:ind w:firstLineChars="100" w:firstLine="249"/>
      </w:pPr>
      <w:r w:rsidRPr="00403CBE">
        <w:rPr>
          <w:rFonts w:hint="eastAsia"/>
        </w:rPr>
        <w:t>② 開示された情報の取扱いに関しては、最新の注意を払い厳重に管理する。</w:t>
      </w:r>
    </w:p>
    <w:p w:rsidR="00CD47BE" w:rsidRPr="00403CBE" w:rsidRDefault="00CD47BE" w:rsidP="00C73A6F">
      <w:pPr>
        <w:autoSpaceDE w:val="0"/>
        <w:autoSpaceDN w:val="0"/>
        <w:adjustRightInd w:val="0"/>
        <w:spacing w:line="520" w:lineRule="exact"/>
        <w:ind w:firstLineChars="100" w:firstLine="249"/>
      </w:pPr>
      <w:r w:rsidRPr="00403CBE">
        <w:rPr>
          <w:rFonts w:hint="eastAsia"/>
        </w:rPr>
        <w:t xml:space="preserve">③ </w:t>
      </w:r>
      <w:r w:rsidR="00807E64" w:rsidRPr="00403CBE">
        <w:rPr>
          <w:rFonts w:hint="eastAsia"/>
        </w:rPr>
        <w:t>プロポーザル</w:t>
      </w:r>
      <w:r w:rsidRPr="00403CBE">
        <w:rPr>
          <w:rFonts w:hint="eastAsia"/>
        </w:rPr>
        <w:t>終了時には、すべての開示情報を廃棄する。</w:t>
      </w:r>
    </w:p>
    <w:p w:rsidR="00CD47BE" w:rsidRPr="00403CBE" w:rsidRDefault="00CD47BE" w:rsidP="00C73A6F">
      <w:pPr>
        <w:autoSpaceDE w:val="0"/>
        <w:autoSpaceDN w:val="0"/>
        <w:adjustRightInd w:val="0"/>
        <w:spacing w:line="520" w:lineRule="exact"/>
        <w:ind w:firstLineChars="100" w:firstLine="249"/>
      </w:pPr>
      <w:r w:rsidRPr="00403CBE">
        <w:rPr>
          <w:rFonts w:hint="eastAsia"/>
        </w:rPr>
        <w:t xml:space="preserve">④ </w:t>
      </w:r>
      <w:r w:rsidR="000B7089" w:rsidRPr="00403CBE">
        <w:rPr>
          <w:rFonts w:hint="eastAsia"/>
        </w:rPr>
        <w:t>津島市</w:t>
      </w:r>
      <w:r w:rsidRPr="00403CBE">
        <w:rPr>
          <w:rFonts w:hint="eastAsia"/>
        </w:rPr>
        <w:t>個人情報保護条例ほか関係法令を遵守する。</w:t>
      </w:r>
    </w:p>
    <w:p w:rsidR="009736F0" w:rsidRPr="00403CBE" w:rsidRDefault="00CD47BE" w:rsidP="009736F0">
      <w:pPr>
        <w:autoSpaceDE w:val="0"/>
        <w:autoSpaceDN w:val="0"/>
        <w:adjustRightInd w:val="0"/>
        <w:spacing w:line="520" w:lineRule="exact"/>
        <w:ind w:leftChars="100" w:left="374" w:hangingChars="50" w:hanging="125"/>
      </w:pPr>
      <w:r w:rsidRPr="00403CBE">
        <w:rPr>
          <w:rFonts w:hint="eastAsia"/>
        </w:rPr>
        <w:t>⑤ 開示された情報について、提案者の責により損害が生じた場合は、賠償責任を負う。</w:t>
      </w:r>
      <w:r w:rsidR="009736F0" w:rsidRPr="00403CBE">
        <w:br w:type="page"/>
      </w:r>
    </w:p>
    <w:p w:rsidR="00CD47BE" w:rsidRPr="00403CBE" w:rsidRDefault="009736F0" w:rsidP="00E97AD6">
      <w:pPr>
        <w:autoSpaceDE w:val="0"/>
        <w:autoSpaceDN w:val="0"/>
        <w:adjustRightInd w:val="0"/>
        <w:spacing w:line="312" w:lineRule="auto"/>
        <w:rPr>
          <w:rFonts w:cs="MS-PMincho"/>
        </w:rPr>
      </w:pPr>
      <w:r w:rsidRPr="00403CBE">
        <w:rPr>
          <w:rFonts w:cs="MS-PMincho" w:hint="eastAsia"/>
        </w:rPr>
        <w:lastRenderedPageBreak/>
        <w:t>様式第２</w:t>
      </w:r>
    </w:p>
    <w:p w:rsidR="00CD47BE" w:rsidRPr="00403CBE" w:rsidRDefault="00CD47BE">
      <w:pPr>
        <w:autoSpaceDE w:val="0"/>
        <w:autoSpaceDN w:val="0"/>
        <w:adjustRightInd w:val="0"/>
        <w:spacing w:line="360" w:lineRule="auto"/>
        <w:jc w:val="center"/>
        <w:rPr>
          <w:rFonts w:cs="MS-Mincho"/>
        </w:rPr>
      </w:pPr>
      <w:r w:rsidRPr="00403CBE">
        <w:rPr>
          <w:rFonts w:cs="MS-Mincho" w:hint="eastAsia"/>
          <w:spacing w:val="131"/>
          <w:fitText w:val="1245" w:id="1145228800"/>
        </w:rPr>
        <w:t>誓約</w:t>
      </w:r>
      <w:r w:rsidRPr="00403CBE">
        <w:rPr>
          <w:rFonts w:cs="MS-Mincho" w:hint="eastAsia"/>
          <w:fitText w:val="1245" w:id="1145228800"/>
        </w:rPr>
        <w:t>書</w:t>
      </w:r>
    </w:p>
    <w:p w:rsidR="00CD47BE" w:rsidRPr="00403CBE" w:rsidRDefault="00CD47BE">
      <w:pPr>
        <w:autoSpaceDE w:val="0"/>
        <w:autoSpaceDN w:val="0"/>
        <w:adjustRightInd w:val="0"/>
        <w:spacing w:line="360" w:lineRule="auto"/>
        <w:jc w:val="center"/>
        <w:rPr>
          <w:rFonts w:cs="MS-PGothic"/>
        </w:rPr>
      </w:pPr>
    </w:p>
    <w:p w:rsidR="00CD47BE" w:rsidRPr="00403CBE" w:rsidRDefault="00CD47BE">
      <w:pPr>
        <w:autoSpaceDE w:val="0"/>
        <w:autoSpaceDN w:val="0"/>
        <w:adjustRightInd w:val="0"/>
        <w:spacing w:line="360" w:lineRule="auto"/>
        <w:jc w:val="right"/>
        <w:rPr>
          <w:rFonts w:cs="MS-PMincho"/>
        </w:rPr>
      </w:pPr>
      <w:r w:rsidRPr="00403CBE">
        <w:rPr>
          <w:rFonts w:cs="MS-PMincho" w:hint="eastAsia"/>
        </w:rPr>
        <w:t>平成　　年　　月　　日</w:t>
      </w:r>
    </w:p>
    <w:p w:rsidR="00CD47BE" w:rsidRPr="00403CBE" w:rsidRDefault="00A47467">
      <w:pPr>
        <w:autoSpaceDE w:val="0"/>
        <w:autoSpaceDN w:val="0"/>
        <w:adjustRightInd w:val="0"/>
        <w:spacing w:line="360" w:lineRule="auto"/>
        <w:jc w:val="left"/>
        <w:rPr>
          <w:rFonts w:cs="MS-PMincho"/>
        </w:rPr>
      </w:pPr>
      <w:r w:rsidRPr="00403CBE">
        <w:rPr>
          <w:rFonts w:cs="MS-PMincho" w:hint="eastAsia"/>
        </w:rPr>
        <w:t>（宛先）</w:t>
      </w:r>
      <w:r w:rsidR="000B7089" w:rsidRPr="00403CBE">
        <w:rPr>
          <w:rFonts w:cs="MS-PMincho" w:hint="eastAsia"/>
        </w:rPr>
        <w:t>津島市</w:t>
      </w:r>
      <w:r w:rsidR="00CD47BE" w:rsidRPr="00403CBE">
        <w:rPr>
          <w:rFonts w:cs="MS-PMincho" w:hint="eastAsia"/>
        </w:rPr>
        <w:t>長</w:t>
      </w:r>
    </w:p>
    <w:p w:rsidR="00CD47BE" w:rsidRPr="00403CBE" w:rsidRDefault="00CD47BE">
      <w:pPr>
        <w:autoSpaceDE w:val="0"/>
        <w:autoSpaceDN w:val="0"/>
        <w:adjustRightInd w:val="0"/>
        <w:spacing w:line="360" w:lineRule="auto"/>
        <w:jc w:val="left"/>
        <w:rPr>
          <w:rFonts w:cs="MS-PMincho"/>
        </w:rPr>
      </w:pPr>
    </w:p>
    <w:p w:rsidR="00CD47BE" w:rsidRPr="00403CBE" w:rsidRDefault="00CD47BE">
      <w:pPr>
        <w:autoSpaceDE w:val="0"/>
        <w:autoSpaceDN w:val="0"/>
        <w:adjustRightInd w:val="0"/>
        <w:spacing w:line="360" w:lineRule="auto"/>
        <w:ind w:leftChars="1400" w:left="3490"/>
        <w:jc w:val="left"/>
        <w:rPr>
          <w:rFonts w:cs="MS-PMincho"/>
        </w:rPr>
      </w:pPr>
      <w:r w:rsidRPr="00403CBE">
        <w:rPr>
          <w:rFonts w:cs="MS-PMincho" w:hint="eastAsia"/>
        </w:rPr>
        <w:t>所在地</w:t>
      </w:r>
    </w:p>
    <w:p w:rsidR="00CD47BE" w:rsidRPr="00403CBE" w:rsidRDefault="00CD47BE">
      <w:pPr>
        <w:autoSpaceDE w:val="0"/>
        <w:autoSpaceDN w:val="0"/>
        <w:adjustRightInd w:val="0"/>
        <w:spacing w:line="360"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360"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autoSpaceDE w:val="0"/>
        <w:autoSpaceDN w:val="0"/>
        <w:adjustRightInd w:val="0"/>
        <w:spacing w:line="360" w:lineRule="auto"/>
        <w:jc w:val="center"/>
        <w:rPr>
          <w:rFonts w:cs="MS-Mincho"/>
        </w:rPr>
      </w:pPr>
    </w:p>
    <w:p w:rsidR="00CD47BE" w:rsidRPr="00403CBE" w:rsidRDefault="00CD47BE">
      <w:pPr>
        <w:autoSpaceDE w:val="0"/>
        <w:autoSpaceDN w:val="0"/>
        <w:adjustRightInd w:val="0"/>
        <w:spacing w:line="360" w:lineRule="auto"/>
        <w:jc w:val="center"/>
        <w:rPr>
          <w:rFonts w:cs="MS-Mincho"/>
        </w:rPr>
      </w:pPr>
    </w:p>
    <w:p w:rsidR="00CD47BE" w:rsidRPr="00403CBE" w:rsidRDefault="00CD47BE">
      <w:pPr>
        <w:autoSpaceDE w:val="0"/>
        <w:autoSpaceDN w:val="0"/>
        <w:adjustRightInd w:val="0"/>
        <w:spacing w:line="360" w:lineRule="auto"/>
        <w:ind w:firstLineChars="100" w:firstLine="249"/>
        <w:jc w:val="left"/>
        <w:rPr>
          <w:rFonts w:cs="MS-PMincho"/>
        </w:rPr>
      </w:pPr>
      <w:r w:rsidRPr="00403CBE">
        <w:rPr>
          <w:rFonts w:cs="MS-PGothic" w:hint="eastAsia"/>
        </w:rPr>
        <w:t>「</w:t>
      </w:r>
      <w:r w:rsidR="00A47467" w:rsidRPr="00403CBE">
        <w:rPr>
          <w:rFonts w:cs="MS-PGothic" w:hint="eastAsia"/>
        </w:rPr>
        <w:t>人事給与及び人事考課等</w:t>
      </w:r>
      <w:r w:rsidR="00A47467" w:rsidRPr="00403CBE">
        <w:rPr>
          <w:rFonts w:cs="MS-PGothic"/>
        </w:rPr>
        <w:t>OA化事業</w:t>
      </w:r>
      <w:r w:rsidRPr="00403CBE">
        <w:rPr>
          <w:rFonts w:cs="MS-PGothic" w:hint="eastAsia"/>
        </w:rPr>
        <w:t>」の</w:t>
      </w:r>
      <w:r w:rsidR="00A47467" w:rsidRPr="00403CBE">
        <w:rPr>
          <w:rFonts w:cs="MS-PGothic" w:hint="eastAsia"/>
        </w:rPr>
        <w:t>プロポーザル</w:t>
      </w:r>
      <w:r w:rsidRPr="00403CBE">
        <w:rPr>
          <w:rFonts w:cs="MS-PMincho" w:hint="eastAsia"/>
        </w:rPr>
        <w:t>に参加するにあたり、本</w:t>
      </w:r>
      <w:r w:rsidR="00A47467" w:rsidRPr="00403CBE">
        <w:rPr>
          <w:rFonts w:cs="MS-PMincho" w:hint="eastAsia"/>
        </w:rPr>
        <w:t>プロポーザル</w:t>
      </w:r>
      <w:r w:rsidRPr="00403CBE">
        <w:rPr>
          <w:rFonts w:cs="MS-PMincho" w:hint="eastAsia"/>
        </w:rPr>
        <w:t>の実施</w:t>
      </w:r>
      <w:r w:rsidR="00C51E4B" w:rsidRPr="00403CBE">
        <w:rPr>
          <w:rFonts w:cs="MS-PMincho" w:hint="eastAsia"/>
        </w:rPr>
        <w:t>要領</w:t>
      </w:r>
      <w:r w:rsidRPr="00403CBE">
        <w:rPr>
          <w:rFonts w:cs="MS-PMincho" w:hint="eastAsia"/>
        </w:rPr>
        <w:t>に定める参加資格要件を全て満たしていることを誓約します。</w:t>
      </w:r>
    </w:p>
    <w:p w:rsidR="00CD47BE" w:rsidRPr="00403CBE" w:rsidRDefault="00CD47BE">
      <w:pPr>
        <w:autoSpaceDE w:val="0"/>
        <w:autoSpaceDN w:val="0"/>
        <w:adjustRightInd w:val="0"/>
        <w:spacing w:line="360" w:lineRule="auto"/>
        <w:ind w:firstLineChars="100" w:firstLine="249"/>
        <w:jc w:val="left"/>
        <w:rPr>
          <w:rFonts w:cs="MS-PMincho"/>
        </w:rPr>
      </w:pPr>
      <w:r w:rsidRPr="00403CBE">
        <w:rPr>
          <w:rFonts w:cs="MS-PMincho" w:hint="eastAsia"/>
        </w:rPr>
        <w:t>万一、この参加資格要件を満たしていない事項があった場合、選定対象から除外されても一切の意義はありません。</w:t>
      </w:r>
    </w:p>
    <w:p w:rsidR="00CD47BE" w:rsidRPr="00403CBE" w:rsidRDefault="00CD47BE" w:rsidP="007C56AB">
      <w:pPr>
        <w:autoSpaceDE w:val="0"/>
        <w:autoSpaceDN w:val="0"/>
        <w:adjustRightInd w:val="0"/>
        <w:spacing w:line="288" w:lineRule="auto"/>
        <w:rPr>
          <w:rFonts w:cs="MS-PMincho"/>
        </w:rPr>
      </w:pPr>
      <w:r w:rsidRPr="00403CBE">
        <w:rPr>
          <w:rFonts w:cs="MS-PMincho"/>
        </w:rPr>
        <w:br w:type="page"/>
      </w:r>
      <w:r w:rsidRPr="00403CBE">
        <w:rPr>
          <w:rFonts w:hint="eastAsia"/>
        </w:rPr>
        <w:lastRenderedPageBreak/>
        <w:t>様式</w:t>
      </w:r>
      <w:r w:rsidRPr="00403CBE">
        <w:rPr>
          <w:rFonts w:cs="MS-PMincho" w:hint="eastAsia"/>
        </w:rPr>
        <w:t>第</w:t>
      </w:r>
      <w:r w:rsidR="00E97AD6" w:rsidRPr="00403CBE">
        <w:rPr>
          <w:rFonts w:cs="MS-PMincho" w:hint="eastAsia"/>
        </w:rPr>
        <w:t>３</w:t>
      </w:r>
    </w:p>
    <w:p w:rsidR="007C56AB" w:rsidRPr="00403CBE" w:rsidRDefault="00CD47BE" w:rsidP="007C56AB">
      <w:pPr>
        <w:autoSpaceDE w:val="0"/>
        <w:autoSpaceDN w:val="0"/>
        <w:adjustRightInd w:val="0"/>
        <w:spacing w:line="288" w:lineRule="auto"/>
        <w:jc w:val="center"/>
      </w:pPr>
      <w:r w:rsidRPr="00403CBE">
        <w:rPr>
          <w:rFonts w:cs="MS-PMincho" w:hint="eastAsia"/>
          <w:spacing w:val="130"/>
          <w:fitText w:val="2241" w:id="1145232896"/>
        </w:rPr>
        <w:t>会社概要</w:t>
      </w:r>
      <w:r w:rsidRPr="00403CBE">
        <w:rPr>
          <w:rFonts w:cs="MS-PMincho" w:hint="eastAsia"/>
          <w:fitText w:val="2241" w:id="1145232896"/>
        </w:rPr>
        <w:t>書</w:t>
      </w:r>
    </w:p>
    <w:p w:rsidR="007C56AB" w:rsidRPr="00403CBE" w:rsidRDefault="007C56AB" w:rsidP="007C56AB">
      <w:pPr>
        <w:autoSpaceDE w:val="0"/>
        <w:autoSpaceDN w:val="0"/>
        <w:adjustRightInd w:val="0"/>
        <w:ind w:firstLineChars="1410" w:firstLine="3515"/>
        <w:jc w:val="right"/>
        <w:rPr>
          <w:rFonts w:cs="MS-PMincho"/>
        </w:rPr>
      </w:pPr>
      <w:r w:rsidRPr="00403CBE">
        <w:rPr>
          <w:rFonts w:cs="MS-PMincho" w:hint="eastAsia"/>
        </w:rPr>
        <w:t>平成　　年　　月　　日</w:t>
      </w:r>
    </w:p>
    <w:p w:rsidR="00CD47BE" w:rsidRPr="00403CBE" w:rsidRDefault="000434A4">
      <w:pPr>
        <w:autoSpaceDE w:val="0"/>
        <w:autoSpaceDN w:val="0"/>
        <w:adjustRightInd w:val="0"/>
        <w:ind w:leftChars="114" w:left="284"/>
        <w:jc w:val="left"/>
        <w:rPr>
          <w:rFonts w:cs="MS-PMincho"/>
        </w:rPr>
      </w:pPr>
      <w:r w:rsidRPr="00403CBE">
        <w:rPr>
          <w:rFonts w:cs="MS-PMincho" w:hint="eastAsia"/>
        </w:rPr>
        <w:t>（宛先）</w:t>
      </w:r>
      <w:r w:rsidR="000B7089" w:rsidRPr="00403CBE">
        <w:rPr>
          <w:rFonts w:cs="MS-PMincho" w:hint="eastAsia"/>
        </w:rPr>
        <w:t>津島市</w:t>
      </w:r>
      <w:r w:rsidR="00CD47BE" w:rsidRPr="00403CBE">
        <w:rPr>
          <w:rFonts w:cs="MS-PMincho" w:hint="eastAsia"/>
        </w:rPr>
        <w:t>長</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所在地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autoSpaceDE w:val="0"/>
        <w:autoSpaceDN w:val="0"/>
        <w:adjustRightInd w:val="0"/>
        <w:ind w:leftChars="1400" w:left="3490"/>
        <w:jc w:val="left"/>
        <w:rPr>
          <w:rFonts w:cs="MS-PMincho"/>
        </w:rPr>
      </w:pPr>
    </w:p>
    <w:p w:rsidR="00CD47BE" w:rsidRPr="00403CBE" w:rsidRDefault="00CD47BE">
      <w:pPr>
        <w:autoSpaceDE w:val="0"/>
        <w:autoSpaceDN w:val="0"/>
        <w:adjustRightInd w:val="0"/>
        <w:ind w:firstLineChars="100" w:firstLine="249"/>
        <w:jc w:val="left"/>
        <w:rPr>
          <w:rFonts w:cs="MS-PMincho"/>
        </w:rPr>
      </w:pPr>
      <w:r w:rsidRPr="00403CBE">
        <w:rPr>
          <w:rFonts w:cs="MS-PMincho" w:hint="eastAsia"/>
        </w:rPr>
        <w:t>「</w:t>
      </w:r>
      <w:r w:rsidR="000434A4" w:rsidRPr="00403CBE">
        <w:rPr>
          <w:rFonts w:cs="MS-PGothic" w:hint="eastAsia"/>
        </w:rPr>
        <w:t>人事給与及び人事考課等</w:t>
      </w:r>
      <w:r w:rsidR="000434A4" w:rsidRPr="00403CBE">
        <w:rPr>
          <w:rFonts w:cs="MS-PGothic"/>
        </w:rPr>
        <w:t>OA化事業</w:t>
      </w:r>
      <w:r w:rsidRPr="00403CBE">
        <w:rPr>
          <w:rFonts w:cs="MS-PGothic" w:hint="eastAsia"/>
        </w:rPr>
        <w:t>」の</w:t>
      </w:r>
      <w:r w:rsidR="000434A4" w:rsidRPr="00403CBE">
        <w:rPr>
          <w:rFonts w:cs="MS-PGothic" w:hint="eastAsia"/>
        </w:rPr>
        <w:t>プロポーザル</w:t>
      </w:r>
      <w:r w:rsidRPr="00403CBE">
        <w:rPr>
          <w:rFonts w:cs="MS-PGothic" w:hint="eastAsia"/>
        </w:rPr>
        <w:t>に参加するにあたり、会社概要は次のとおりです。</w:t>
      </w:r>
    </w:p>
    <w:p w:rsidR="00CD47BE" w:rsidRPr="00403CBE" w:rsidRDefault="00CD47BE">
      <w:pPr>
        <w:autoSpaceDE w:val="0"/>
        <w:autoSpaceDN w:val="0"/>
        <w:adjustRightInd w:val="0"/>
        <w:jc w:val="left"/>
        <w:rPr>
          <w:rFonts w:cs="MS-PMincho"/>
        </w:rPr>
      </w:pPr>
    </w:p>
    <w:p w:rsidR="00CD47BE" w:rsidRPr="00403CBE" w:rsidRDefault="00CD47BE">
      <w:pPr>
        <w:autoSpaceDE w:val="0"/>
        <w:autoSpaceDN w:val="0"/>
        <w:adjustRightInd w:val="0"/>
        <w:jc w:val="left"/>
        <w:rPr>
          <w:rFonts w:cs="MS-PMincho"/>
        </w:rPr>
      </w:pPr>
      <w:r w:rsidRPr="00403CBE">
        <w:rPr>
          <w:rFonts w:cs="MS-PMincho" w:hint="eastAsia"/>
        </w:rPr>
        <w:t>１．本社本店</w:t>
      </w: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5"/>
        <w:gridCol w:w="1045"/>
        <w:gridCol w:w="9"/>
        <w:gridCol w:w="2116"/>
        <w:gridCol w:w="1125"/>
        <w:gridCol w:w="3300"/>
      </w:tblGrid>
      <w:tr w:rsidR="00403CBE" w:rsidRPr="00403CBE">
        <w:trPr>
          <w:trHeight w:val="680"/>
        </w:trPr>
        <w:tc>
          <w:tcPr>
            <w:tcW w:w="1715" w:type="dxa"/>
            <w:tcBorders>
              <w:bottom w:val="dotted" w:sz="4" w:space="0" w:color="auto"/>
              <w:right w:val="dotted" w:sz="4" w:space="0" w:color="auto"/>
            </w:tcBorders>
            <w:vAlign w:val="center"/>
          </w:tcPr>
          <w:p w:rsidR="00CD47BE" w:rsidRPr="00403CBE" w:rsidRDefault="00CD47BE">
            <w:pPr>
              <w:autoSpaceDE w:val="0"/>
              <w:autoSpaceDN w:val="0"/>
              <w:adjustRightInd w:val="0"/>
              <w:jc w:val="distribute"/>
              <w:rPr>
                <w:rFonts w:cs="MS-PMincho"/>
              </w:rPr>
            </w:pPr>
            <w:r w:rsidRPr="00403CBE">
              <w:rPr>
                <w:rFonts w:cs="MS-PMincho" w:hint="eastAsia"/>
              </w:rPr>
              <w:t>所在地</w:t>
            </w:r>
          </w:p>
        </w:tc>
        <w:tc>
          <w:tcPr>
            <w:tcW w:w="7595" w:type="dxa"/>
            <w:gridSpan w:val="5"/>
            <w:tcBorders>
              <w:left w:val="dotted" w:sz="4" w:space="0" w:color="auto"/>
              <w:bottom w:val="dotted" w:sz="4" w:space="0" w:color="auto"/>
            </w:tcBorders>
          </w:tcPr>
          <w:p w:rsidR="00CD47BE" w:rsidRPr="00403CBE" w:rsidRDefault="00CD47BE">
            <w:pPr>
              <w:autoSpaceDE w:val="0"/>
              <w:autoSpaceDN w:val="0"/>
              <w:adjustRightInd w:val="0"/>
              <w:jc w:val="left"/>
              <w:rPr>
                <w:rFonts w:cs="MS-PMincho"/>
              </w:rPr>
            </w:pPr>
            <w:r w:rsidRPr="00403CBE">
              <w:rPr>
                <w:rFonts w:cs="MS-PMincho" w:hint="eastAsia"/>
              </w:rPr>
              <w:t>〒</w:t>
            </w:r>
          </w:p>
        </w:tc>
      </w:tr>
      <w:tr w:rsidR="00403CBE" w:rsidRPr="00403CBE">
        <w:trPr>
          <w:trHeight w:val="345"/>
        </w:trPr>
        <w:tc>
          <w:tcPr>
            <w:tcW w:w="1715" w:type="dxa"/>
            <w:vMerge w:val="restart"/>
            <w:tcBorders>
              <w:top w:val="dotted" w:sz="4" w:space="0" w:color="auto"/>
              <w:bottom w:val="dotted" w:sz="4" w:space="0" w:color="auto"/>
              <w:right w:val="dotted" w:sz="4" w:space="0" w:color="auto"/>
            </w:tcBorders>
            <w:vAlign w:val="center"/>
          </w:tcPr>
          <w:p w:rsidR="00CD47BE" w:rsidRPr="00403CBE" w:rsidRDefault="00CD47BE">
            <w:pPr>
              <w:autoSpaceDE w:val="0"/>
              <w:autoSpaceDN w:val="0"/>
              <w:adjustRightInd w:val="0"/>
              <w:jc w:val="distribute"/>
              <w:rPr>
                <w:rFonts w:cs="MS-PMincho"/>
              </w:rPr>
            </w:pPr>
            <w:r w:rsidRPr="00403CBE">
              <w:rPr>
                <w:rFonts w:cs="MS-PMincho" w:hint="eastAsia"/>
              </w:rPr>
              <w:t>商号</w:t>
            </w:r>
          </w:p>
        </w:tc>
        <w:tc>
          <w:tcPr>
            <w:tcW w:w="1054" w:type="dxa"/>
            <w:gridSpan w:val="2"/>
            <w:tcBorders>
              <w:top w:val="dotted" w:sz="4" w:space="0" w:color="auto"/>
              <w:left w:val="dotted" w:sz="4" w:space="0" w:color="auto"/>
              <w:bottom w:val="dotted" w:sz="4" w:space="0" w:color="auto"/>
              <w:right w:val="nil"/>
            </w:tcBorders>
          </w:tcPr>
          <w:p w:rsidR="00CD47BE" w:rsidRPr="00403CBE" w:rsidRDefault="00CD47BE">
            <w:pPr>
              <w:autoSpaceDE w:val="0"/>
              <w:autoSpaceDN w:val="0"/>
              <w:adjustRightInd w:val="0"/>
              <w:jc w:val="left"/>
              <w:rPr>
                <w:rFonts w:cs="MS-PMincho"/>
                <w:sz w:val="20"/>
                <w:szCs w:val="20"/>
              </w:rPr>
            </w:pPr>
            <w:r w:rsidRPr="00403CBE">
              <w:rPr>
                <w:rFonts w:cs="MS-PMincho" w:hint="eastAsia"/>
                <w:sz w:val="20"/>
                <w:szCs w:val="20"/>
              </w:rPr>
              <w:t>フリガナ</w:t>
            </w:r>
          </w:p>
        </w:tc>
        <w:tc>
          <w:tcPr>
            <w:tcW w:w="6541" w:type="dxa"/>
            <w:gridSpan w:val="3"/>
            <w:tcBorders>
              <w:top w:val="dotted" w:sz="4" w:space="0" w:color="auto"/>
              <w:left w:val="nil"/>
              <w:bottom w:val="dotted" w:sz="4" w:space="0" w:color="auto"/>
            </w:tcBorders>
          </w:tcPr>
          <w:p w:rsidR="00CD47BE" w:rsidRPr="00403CBE" w:rsidRDefault="00CD47BE">
            <w:pPr>
              <w:autoSpaceDE w:val="0"/>
              <w:autoSpaceDN w:val="0"/>
              <w:adjustRightInd w:val="0"/>
              <w:jc w:val="left"/>
              <w:rPr>
                <w:rFonts w:cs="MS-PMincho"/>
                <w:sz w:val="20"/>
                <w:szCs w:val="20"/>
              </w:rPr>
            </w:pPr>
          </w:p>
        </w:tc>
      </w:tr>
      <w:tr w:rsidR="00403CBE" w:rsidRPr="00403CBE">
        <w:trPr>
          <w:trHeight w:val="465"/>
        </w:trPr>
        <w:tc>
          <w:tcPr>
            <w:tcW w:w="1715" w:type="dxa"/>
            <w:vMerge/>
            <w:tcBorders>
              <w:top w:val="dotted" w:sz="4" w:space="0" w:color="auto"/>
              <w:bottom w:val="dotted" w:sz="4" w:space="0" w:color="auto"/>
              <w:right w:val="dotted" w:sz="4" w:space="0" w:color="auto"/>
            </w:tcBorders>
          </w:tcPr>
          <w:p w:rsidR="00CD47BE" w:rsidRPr="00403CBE" w:rsidRDefault="00CD47BE">
            <w:pPr>
              <w:autoSpaceDE w:val="0"/>
              <w:autoSpaceDN w:val="0"/>
              <w:adjustRightInd w:val="0"/>
              <w:jc w:val="distribute"/>
              <w:rPr>
                <w:rFonts w:cs="MS-PMincho"/>
              </w:rPr>
            </w:pPr>
          </w:p>
        </w:tc>
        <w:tc>
          <w:tcPr>
            <w:tcW w:w="7595" w:type="dxa"/>
            <w:gridSpan w:val="5"/>
            <w:tcBorders>
              <w:top w:val="dotted" w:sz="4" w:space="0" w:color="auto"/>
              <w:left w:val="dotted" w:sz="4" w:space="0" w:color="auto"/>
              <w:bottom w:val="dotted" w:sz="4" w:space="0" w:color="auto"/>
            </w:tcBorders>
            <w:vAlign w:val="center"/>
          </w:tcPr>
          <w:p w:rsidR="00CD47BE" w:rsidRPr="00403CBE" w:rsidRDefault="00CD47BE">
            <w:pPr>
              <w:autoSpaceDE w:val="0"/>
              <w:autoSpaceDN w:val="0"/>
              <w:adjustRightInd w:val="0"/>
              <w:rPr>
                <w:rFonts w:cs="MS-PMincho"/>
              </w:rPr>
            </w:pPr>
          </w:p>
        </w:tc>
      </w:tr>
      <w:tr w:rsidR="00403CBE" w:rsidRPr="00403CBE">
        <w:trPr>
          <w:trHeight w:val="345"/>
        </w:trPr>
        <w:tc>
          <w:tcPr>
            <w:tcW w:w="1715" w:type="dxa"/>
            <w:vMerge w:val="restart"/>
            <w:tcBorders>
              <w:top w:val="dotted" w:sz="4" w:space="0" w:color="auto"/>
              <w:bottom w:val="dotted" w:sz="4" w:space="0" w:color="auto"/>
              <w:right w:val="dotted" w:sz="4" w:space="0" w:color="auto"/>
            </w:tcBorders>
            <w:vAlign w:val="center"/>
          </w:tcPr>
          <w:p w:rsidR="00CD47BE" w:rsidRPr="00403CBE" w:rsidRDefault="00CD47BE">
            <w:pPr>
              <w:autoSpaceDE w:val="0"/>
              <w:autoSpaceDN w:val="0"/>
              <w:adjustRightInd w:val="0"/>
              <w:jc w:val="distribute"/>
              <w:rPr>
                <w:rFonts w:cs="MS-PMincho"/>
              </w:rPr>
            </w:pPr>
            <w:r w:rsidRPr="00403CBE">
              <w:rPr>
                <w:rFonts w:cs="MS-PMincho" w:hint="eastAsia"/>
              </w:rPr>
              <w:t>代表者名</w:t>
            </w:r>
          </w:p>
          <w:p w:rsidR="00CD47BE" w:rsidRPr="00403CBE" w:rsidRDefault="00CD47BE">
            <w:pPr>
              <w:autoSpaceDE w:val="0"/>
              <w:autoSpaceDN w:val="0"/>
              <w:adjustRightInd w:val="0"/>
              <w:jc w:val="distribute"/>
              <w:rPr>
                <w:rFonts w:cs="MS-PMincho"/>
              </w:rPr>
            </w:pPr>
            <w:r w:rsidRPr="00403CBE">
              <w:rPr>
                <w:rFonts w:cs="MS-PMincho" w:hint="eastAsia"/>
              </w:rPr>
              <w:t>（職・氏名）</w:t>
            </w:r>
          </w:p>
        </w:tc>
        <w:tc>
          <w:tcPr>
            <w:tcW w:w="1045" w:type="dxa"/>
            <w:tcBorders>
              <w:top w:val="dotted" w:sz="4" w:space="0" w:color="auto"/>
              <w:left w:val="dotted" w:sz="4" w:space="0" w:color="auto"/>
              <w:bottom w:val="dotted" w:sz="4" w:space="0" w:color="auto"/>
              <w:right w:val="nil"/>
            </w:tcBorders>
          </w:tcPr>
          <w:p w:rsidR="00CD47BE" w:rsidRPr="00403CBE" w:rsidRDefault="00CD47BE">
            <w:pPr>
              <w:autoSpaceDE w:val="0"/>
              <w:autoSpaceDN w:val="0"/>
              <w:adjustRightInd w:val="0"/>
              <w:jc w:val="left"/>
              <w:rPr>
                <w:rFonts w:cs="MS-PMincho"/>
                <w:sz w:val="20"/>
                <w:szCs w:val="20"/>
              </w:rPr>
            </w:pPr>
            <w:r w:rsidRPr="00403CBE">
              <w:rPr>
                <w:rFonts w:cs="MS-PMincho" w:hint="eastAsia"/>
                <w:sz w:val="20"/>
                <w:szCs w:val="20"/>
              </w:rPr>
              <w:t>フリガナ</w:t>
            </w:r>
          </w:p>
        </w:tc>
        <w:tc>
          <w:tcPr>
            <w:tcW w:w="6550" w:type="dxa"/>
            <w:gridSpan w:val="4"/>
            <w:tcBorders>
              <w:top w:val="dotted" w:sz="4" w:space="0" w:color="auto"/>
              <w:left w:val="nil"/>
              <w:bottom w:val="dotted" w:sz="4" w:space="0" w:color="auto"/>
            </w:tcBorders>
          </w:tcPr>
          <w:p w:rsidR="00CD47BE" w:rsidRPr="00403CBE" w:rsidRDefault="00CD47BE">
            <w:pPr>
              <w:autoSpaceDE w:val="0"/>
              <w:autoSpaceDN w:val="0"/>
              <w:adjustRightInd w:val="0"/>
              <w:jc w:val="left"/>
              <w:rPr>
                <w:rFonts w:cs="MS-PMincho"/>
                <w:sz w:val="20"/>
                <w:szCs w:val="20"/>
              </w:rPr>
            </w:pPr>
          </w:p>
        </w:tc>
      </w:tr>
      <w:tr w:rsidR="00403CBE" w:rsidRPr="00403CBE">
        <w:trPr>
          <w:trHeight w:val="362"/>
        </w:trPr>
        <w:tc>
          <w:tcPr>
            <w:tcW w:w="1715" w:type="dxa"/>
            <w:vMerge/>
            <w:tcBorders>
              <w:top w:val="dotted" w:sz="4" w:space="0" w:color="auto"/>
              <w:bottom w:val="dotted" w:sz="4" w:space="0" w:color="auto"/>
              <w:right w:val="dotted" w:sz="4" w:space="0" w:color="auto"/>
            </w:tcBorders>
          </w:tcPr>
          <w:p w:rsidR="00CD47BE" w:rsidRPr="00403CBE" w:rsidRDefault="00CD47BE">
            <w:pPr>
              <w:autoSpaceDE w:val="0"/>
              <w:autoSpaceDN w:val="0"/>
              <w:adjustRightInd w:val="0"/>
              <w:jc w:val="distribute"/>
              <w:rPr>
                <w:rFonts w:cs="MS-PMincho"/>
              </w:rPr>
            </w:pPr>
          </w:p>
        </w:tc>
        <w:tc>
          <w:tcPr>
            <w:tcW w:w="7595" w:type="dxa"/>
            <w:gridSpan w:val="5"/>
            <w:tcBorders>
              <w:top w:val="dotted" w:sz="4" w:space="0" w:color="auto"/>
              <w:left w:val="dotted" w:sz="4" w:space="0" w:color="auto"/>
              <w:bottom w:val="dotted" w:sz="4" w:space="0" w:color="auto"/>
            </w:tcBorders>
            <w:vAlign w:val="center"/>
          </w:tcPr>
          <w:p w:rsidR="00CD47BE" w:rsidRPr="00403CBE" w:rsidRDefault="00CD47BE">
            <w:pPr>
              <w:autoSpaceDE w:val="0"/>
              <w:autoSpaceDN w:val="0"/>
              <w:adjustRightInd w:val="0"/>
              <w:rPr>
                <w:rFonts w:cs="MS-PMincho"/>
              </w:rPr>
            </w:pPr>
          </w:p>
        </w:tc>
      </w:tr>
      <w:tr w:rsidR="00403CBE" w:rsidRPr="00403CBE">
        <w:trPr>
          <w:trHeight w:val="330"/>
        </w:trPr>
        <w:tc>
          <w:tcPr>
            <w:tcW w:w="1715" w:type="dxa"/>
            <w:tcBorders>
              <w:top w:val="dotted" w:sz="4" w:space="0" w:color="auto"/>
              <w:bottom w:val="dotted" w:sz="4" w:space="0" w:color="auto"/>
              <w:right w:val="dotted" w:sz="4" w:space="0" w:color="auto"/>
            </w:tcBorders>
          </w:tcPr>
          <w:p w:rsidR="00CD47BE" w:rsidRPr="00403CBE" w:rsidRDefault="00CD47BE">
            <w:pPr>
              <w:autoSpaceDE w:val="0"/>
              <w:autoSpaceDN w:val="0"/>
              <w:adjustRightInd w:val="0"/>
              <w:jc w:val="distribute"/>
              <w:rPr>
                <w:rFonts w:cs="MS-PMincho"/>
              </w:rPr>
            </w:pPr>
            <w:r w:rsidRPr="00403CBE">
              <w:rPr>
                <w:rFonts w:cs="MS-PMincho" w:hint="eastAsia"/>
              </w:rPr>
              <w:t>業務内容</w:t>
            </w:r>
          </w:p>
        </w:tc>
        <w:tc>
          <w:tcPr>
            <w:tcW w:w="7595" w:type="dxa"/>
            <w:gridSpan w:val="5"/>
            <w:tcBorders>
              <w:top w:val="dotted" w:sz="4" w:space="0" w:color="auto"/>
              <w:left w:val="dotted" w:sz="4" w:space="0" w:color="auto"/>
              <w:bottom w:val="dotted" w:sz="4" w:space="0" w:color="auto"/>
            </w:tcBorders>
            <w:vAlign w:val="center"/>
          </w:tcPr>
          <w:p w:rsidR="00CD47BE" w:rsidRPr="00403CBE" w:rsidRDefault="00CD47BE">
            <w:pPr>
              <w:autoSpaceDE w:val="0"/>
              <w:autoSpaceDN w:val="0"/>
              <w:adjustRightInd w:val="0"/>
              <w:rPr>
                <w:rFonts w:cs="MS-PMincho"/>
              </w:rPr>
            </w:pPr>
          </w:p>
        </w:tc>
      </w:tr>
      <w:tr w:rsidR="00CD47BE" w:rsidRPr="00403CBE">
        <w:trPr>
          <w:trHeight w:val="208"/>
        </w:trPr>
        <w:tc>
          <w:tcPr>
            <w:tcW w:w="1715" w:type="dxa"/>
            <w:tcBorders>
              <w:top w:val="dotted" w:sz="4" w:space="0" w:color="auto"/>
              <w:right w:val="dotted" w:sz="4" w:space="0" w:color="auto"/>
            </w:tcBorders>
          </w:tcPr>
          <w:p w:rsidR="00CD47BE" w:rsidRPr="00403CBE" w:rsidRDefault="00CD47BE">
            <w:pPr>
              <w:autoSpaceDE w:val="0"/>
              <w:autoSpaceDN w:val="0"/>
              <w:adjustRightInd w:val="0"/>
              <w:jc w:val="distribute"/>
              <w:rPr>
                <w:rFonts w:cs="MS-PMincho"/>
              </w:rPr>
            </w:pPr>
            <w:r w:rsidRPr="00403CBE">
              <w:rPr>
                <w:rFonts w:cs="MS-PMincho" w:hint="eastAsia"/>
              </w:rPr>
              <w:t>電話番号</w:t>
            </w:r>
          </w:p>
        </w:tc>
        <w:tc>
          <w:tcPr>
            <w:tcW w:w="3170" w:type="dxa"/>
            <w:gridSpan w:val="3"/>
            <w:tcBorders>
              <w:top w:val="dotted" w:sz="4" w:space="0" w:color="auto"/>
              <w:left w:val="dotted" w:sz="4" w:space="0" w:color="auto"/>
              <w:right w:val="dotted" w:sz="4" w:space="0" w:color="auto"/>
            </w:tcBorders>
          </w:tcPr>
          <w:p w:rsidR="00CD47BE" w:rsidRPr="00403CBE" w:rsidRDefault="00CD47BE">
            <w:pPr>
              <w:autoSpaceDE w:val="0"/>
              <w:autoSpaceDN w:val="0"/>
              <w:adjustRightInd w:val="0"/>
              <w:jc w:val="left"/>
              <w:rPr>
                <w:rFonts w:cs="MS-PMincho"/>
              </w:rPr>
            </w:pPr>
          </w:p>
        </w:tc>
        <w:tc>
          <w:tcPr>
            <w:tcW w:w="1125" w:type="dxa"/>
            <w:tcBorders>
              <w:top w:val="dotted" w:sz="4" w:space="0" w:color="auto"/>
              <w:left w:val="dotted" w:sz="4" w:space="0" w:color="auto"/>
              <w:right w:val="dotted" w:sz="4" w:space="0" w:color="auto"/>
            </w:tcBorders>
          </w:tcPr>
          <w:p w:rsidR="00CD47BE" w:rsidRPr="00403CBE" w:rsidRDefault="00CD47BE">
            <w:pPr>
              <w:autoSpaceDE w:val="0"/>
              <w:autoSpaceDN w:val="0"/>
              <w:adjustRightInd w:val="0"/>
              <w:jc w:val="distribute"/>
              <w:rPr>
                <w:rFonts w:cs="MS-PMincho"/>
              </w:rPr>
            </w:pPr>
            <w:r w:rsidRPr="00403CBE">
              <w:rPr>
                <w:rFonts w:cs="MS-PMincho" w:hint="eastAsia"/>
              </w:rPr>
              <w:t>FAX番号</w:t>
            </w:r>
          </w:p>
        </w:tc>
        <w:tc>
          <w:tcPr>
            <w:tcW w:w="3300" w:type="dxa"/>
            <w:tcBorders>
              <w:top w:val="dotted" w:sz="4" w:space="0" w:color="auto"/>
              <w:left w:val="dotted" w:sz="4" w:space="0" w:color="auto"/>
            </w:tcBorders>
          </w:tcPr>
          <w:p w:rsidR="00CD47BE" w:rsidRPr="00403CBE" w:rsidRDefault="00CD47BE">
            <w:pPr>
              <w:autoSpaceDE w:val="0"/>
              <w:autoSpaceDN w:val="0"/>
              <w:adjustRightInd w:val="0"/>
              <w:jc w:val="left"/>
              <w:rPr>
                <w:rFonts w:cs="MS-PMincho"/>
              </w:rPr>
            </w:pPr>
          </w:p>
        </w:tc>
      </w:tr>
    </w:tbl>
    <w:p w:rsidR="00CD47BE" w:rsidRPr="00403CBE" w:rsidRDefault="00CD47BE">
      <w:pPr>
        <w:autoSpaceDE w:val="0"/>
        <w:autoSpaceDN w:val="0"/>
        <w:adjustRightInd w:val="0"/>
        <w:jc w:val="left"/>
        <w:rPr>
          <w:rFonts w:cs="MS-PMincho"/>
        </w:rPr>
      </w:pPr>
    </w:p>
    <w:p w:rsidR="00CD47BE" w:rsidRPr="00403CBE" w:rsidRDefault="00CD47BE">
      <w:pPr>
        <w:autoSpaceDE w:val="0"/>
        <w:autoSpaceDN w:val="0"/>
        <w:adjustRightInd w:val="0"/>
        <w:jc w:val="left"/>
        <w:rPr>
          <w:rFonts w:cs="MS-PMincho"/>
        </w:rPr>
      </w:pPr>
      <w:r w:rsidRPr="00403CBE">
        <w:rPr>
          <w:rFonts w:cs="MS-PMincho" w:hint="eastAsia"/>
        </w:rPr>
        <w:t>２．業務実施支社、支店、営業所</w:t>
      </w:r>
    </w:p>
    <w:p w:rsidR="00CD47BE" w:rsidRPr="00403CBE" w:rsidRDefault="00CD47BE">
      <w:pPr>
        <w:autoSpaceDE w:val="0"/>
        <w:autoSpaceDN w:val="0"/>
        <w:adjustRightInd w:val="0"/>
        <w:ind w:firstLineChars="100" w:firstLine="229"/>
        <w:jc w:val="left"/>
        <w:rPr>
          <w:rFonts w:cs="MS-PMincho"/>
          <w:sz w:val="22"/>
        </w:rPr>
      </w:pPr>
      <w:r w:rsidRPr="00403CBE">
        <w:rPr>
          <w:rFonts w:cs="MS-PMincho" w:hint="eastAsia"/>
          <w:sz w:val="22"/>
        </w:rPr>
        <w:t>（</w:t>
      </w:r>
      <w:r w:rsidRPr="00403CBE">
        <w:rPr>
          <w:rFonts w:cs="MS-PMincho" w:hint="eastAsia"/>
          <w:sz w:val="22"/>
          <w:szCs w:val="22"/>
        </w:rPr>
        <w:t>本社・本店が業務実施の場合は、所在地欄にのみ「全て同上」と記載</w:t>
      </w:r>
      <w:r w:rsidRPr="00403CBE">
        <w:rPr>
          <w:rFonts w:cs="MS-PMincho" w:hint="eastAsia"/>
          <w:sz w:val="22"/>
        </w:rPr>
        <w:t>）</w:t>
      </w:r>
    </w:p>
    <w:tbl>
      <w:tblPr>
        <w:tblW w:w="0" w:type="auto"/>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5"/>
        <w:gridCol w:w="3170"/>
        <w:gridCol w:w="1125"/>
        <w:gridCol w:w="3300"/>
      </w:tblGrid>
      <w:tr w:rsidR="00403CBE" w:rsidRPr="00403CBE">
        <w:trPr>
          <w:trHeight w:val="680"/>
        </w:trPr>
        <w:tc>
          <w:tcPr>
            <w:tcW w:w="1775" w:type="dxa"/>
            <w:tcBorders>
              <w:bottom w:val="dotted" w:sz="4" w:space="0" w:color="auto"/>
              <w:right w:val="dotted" w:sz="4" w:space="0" w:color="auto"/>
            </w:tcBorders>
            <w:vAlign w:val="center"/>
          </w:tcPr>
          <w:p w:rsidR="00CD47BE" w:rsidRPr="00403CBE" w:rsidRDefault="00CD47BE">
            <w:pPr>
              <w:autoSpaceDE w:val="0"/>
              <w:autoSpaceDN w:val="0"/>
              <w:adjustRightInd w:val="0"/>
              <w:jc w:val="center"/>
              <w:rPr>
                <w:rFonts w:cs="MS-PMincho"/>
              </w:rPr>
            </w:pPr>
            <w:r w:rsidRPr="00403CBE">
              <w:rPr>
                <w:rFonts w:cs="MS-PMincho" w:hint="eastAsia"/>
                <w:spacing w:val="164"/>
              </w:rPr>
              <w:t>所在</w:t>
            </w:r>
            <w:r w:rsidRPr="00403CBE">
              <w:rPr>
                <w:rFonts w:cs="MS-PMincho" w:hint="eastAsia"/>
              </w:rPr>
              <w:t>地</w:t>
            </w:r>
          </w:p>
        </w:tc>
        <w:tc>
          <w:tcPr>
            <w:tcW w:w="7595" w:type="dxa"/>
            <w:gridSpan w:val="3"/>
            <w:tcBorders>
              <w:left w:val="dotted" w:sz="4" w:space="0" w:color="auto"/>
              <w:bottom w:val="dotted" w:sz="4" w:space="0" w:color="auto"/>
            </w:tcBorders>
          </w:tcPr>
          <w:p w:rsidR="00CD47BE" w:rsidRPr="00403CBE" w:rsidRDefault="00CD47BE">
            <w:pPr>
              <w:autoSpaceDE w:val="0"/>
              <w:autoSpaceDN w:val="0"/>
              <w:adjustRightInd w:val="0"/>
              <w:jc w:val="left"/>
              <w:rPr>
                <w:rFonts w:cs="MS-PMincho"/>
              </w:rPr>
            </w:pPr>
            <w:r w:rsidRPr="00403CBE">
              <w:rPr>
                <w:rFonts w:cs="MS-PMincho" w:hint="eastAsia"/>
              </w:rPr>
              <w:t>〒</w:t>
            </w:r>
          </w:p>
        </w:tc>
      </w:tr>
      <w:tr w:rsidR="00403CBE" w:rsidRPr="00403CBE">
        <w:trPr>
          <w:trHeight w:val="345"/>
        </w:trPr>
        <w:tc>
          <w:tcPr>
            <w:tcW w:w="1775" w:type="dxa"/>
            <w:vMerge w:val="restart"/>
            <w:tcBorders>
              <w:top w:val="dotted" w:sz="4" w:space="0" w:color="auto"/>
              <w:bottom w:val="dotted" w:sz="4" w:space="0" w:color="auto"/>
              <w:right w:val="dotted" w:sz="4" w:space="0" w:color="auto"/>
            </w:tcBorders>
            <w:vAlign w:val="center"/>
          </w:tcPr>
          <w:p w:rsidR="00CD47BE" w:rsidRPr="00403CBE" w:rsidRDefault="00CD47BE">
            <w:pPr>
              <w:autoSpaceDE w:val="0"/>
              <w:autoSpaceDN w:val="0"/>
              <w:adjustRightInd w:val="0"/>
              <w:jc w:val="center"/>
              <w:rPr>
                <w:rFonts w:cs="MS-PMincho"/>
              </w:rPr>
            </w:pPr>
            <w:r w:rsidRPr="00403CBE">
              <w:rPr>
                <w:rFonts w:cs="MS-PMincho" w:hint="eastAsia"/>
                <w:spacing w:val="447"/>
              </w:rPr>
              <w:t>商</w:t>
            </w:r>
            <w:r w:rsidRPr="00403CBE">
              <w:rPr>
                <w:rFonts w:cs="MS-PMincho" w:hint="eastAsia"/>
              </w:rPr>
              <w:t>号</w:t>
            </w:r>
          </w:p>
          <w:p w:rsidR="00CD47BE" w:rsidRPr="00403CBE" w:rsidRDefault="00CD47BE">
            <w:pPr>
              <w:autoSpaceDE w:val="0"/>
              <w:autoSpaceDN w:val="0"/>
              <w:adjustRightInd w:val="0"/>
              <w:jc w:val="center"/>
              <w:rPr>
                <w:rFonts w:cs="MS-PMincho"/>
              </w:rPr>
            </w:pPr>
            <w:r w:rsidRPr="00403CBE">
              <w:rPr>
                <w:rFonts w:cs="MS-PMincho" w:hint="eastAsia"/>
              </w:rPr>
              <w:t>（支店等）</w:t>
            </w:r>
          </w:p>
        </w:tc>
        <w:tc>
          <w:tcPr>
            <w:tcW w:w="7595" w:type="dxa"/>
            <w:gridSpan w:val="3"/>
            <w:tcBorders>
              <w:top w:val="dotted" w:sz="4" w:space="0" w:color="auto"/>
              <w:left w:val="dotted" w:sz="4" w:space="0" w:color="auto"/>
              <w:bottom w:val="dotted" w:sz="4" w:space="0" w:color="auto"/>
            </w:tcBorders>
          </w:tcPr>
          <w:p w:rsidR="00CD47BE" w:rsidRPr="00403CBE" w:rsidRDefault="00CD47BE">
            <w:pPr>
              <w:autoSpaceDE w:val="0"/>
              <w:autoSpaceDN w:val="0"/>
              <w:adjustRightInd w:val="0"/>
              <w:jc w:val="left"/>
              <w:rPr>
                <w:rFonts w:cs="MS-PMincho"/>
                <w:sz w:val="20"/>
                <w:szCs w:val="20"/>
              </w:rPr>
            </w:pPr>
            <w:r w:rsidRPr="00403CBE">
              <w:rPr>
                <w:rFonts w:cs="MS-PMincho" w:hint="eastAsia"/>
                <w:sz w:val="20"/>
                <w:szCs w:val="20"/>
              </w:rPr>
              <w:t>フリガナ</w:t>
            </w:r>
          </w:p>
        </w:tc>
      </w:tr>
      <w:tr w:rsidR="00403CBE" w:rsidRPr="00403CBE">
        <w:trPr>
          <w:trHeight w:val="470"/>
        </w:trPr>
        <w:tc>
          <w:tcPr>
            <w:tcW w:w="1775" w:type="dxa"/>
            <w:vMerge/>
            <w:tcBorders>
              <w:top w:val="dotted" w:sz="4" w:space="0" w:color="auto"/>
              <w:bottom w:val="dotted" w:sz="4" w:space="0" w:color="auto"/>
              <w:right w:val="dotted" w:sz="4" w:space="0" w:color="auto"/>
            </w:tcBorders>
          </w:tcPr>
          <w:p w:rsidR="00CD47BE" w:rsidRPr="00403CBE" w:rsidRDefault="00CD47BE">
            <w:pPr>
              <w:autoSpaceDE w:val="0"/>
              <w:autoSpaceDN w:val="0"/>
              <w:adjustRightInd w:val="0"/>
              <w:jc w:val="center"/>
              <w:rPr>
                <w:rFonts w:cs="MS-PMincho"/>
              </w:rPr>
            </w:pPr>
          </w:p>
        </w:tc>
        <w:tc>
          <w:tcPr>
            <w:tcW w:w="7595" w:type="dxa"/>
            <w:gridSpan w:val="3"/>
            <w:tcBorders>
              <w:top w:val="dotted" w:sz="4" w:space="0" w:color="auto"/>
              <w:left w:val="dotted" w:sz="4" w:space="0" w:color="auto"/>
              <w:bottom w:val="dotted" w:sz="4" w:space="0" w:color="auto"/>
            </w:tcBorders>
            <w:vAlign w:val="center"/>
          </w:tcPr>
          <w:p w:rsidR="00CD47BE" w:rsidRPr="00403CBE" w:rsidRDefault="00CD47BE">
            <w:pPr>
              <w:autoSpaceDE w:val="0"/>
              <w:autoSpaceDN w:val="0"/>
              <w:adjustRightInd w:val="0"/>
              <w:rPr>
                <w:rFonts w:cs="MS-PMincho"/>
              </w:rPr>
            </w:pPr>
          </w:p>
        </w:tc>
      </w:tr>
      <w:tr w:rsidR="00403CBE" w:rsidRPr="00403CBE">
        <w:trPr>
          <w:trHeight w:val="325"/>
        </w:trPr>
        <w:tc>
          <w:tcPr>
            <w:tcW w:w="1775" w:type="dxa"/>
            <w:vMerge w:val="restart"/>
            <w:tcBorders>
              <w:top w:val="dotted" w:sz="4" w:space="0" w:color="auto"/>
              <w:bottom w:val="dotted" w:sz="4" w:space="0" w:color="auto"/>
              <w:right w:val="dotted" w:sz="4" w:space="0" w:color="auto"/>
            </w:tcBorders>
            <w:vAlign w:val="center"/>
          </w:tcPr>
          <w:p w:rsidR="00CD47BE" w:rsidRPr="00403CBE" w:rsidRDefault="00CD47BE">
            <w:pPr>
              <w:autoSpaceDE w:val="0"/>
              <w:autoSpaceDN w:val="0"/>
              <w:adjustRightInd w:val="0"/>
              <w:jc w:val="center"/>
              <w:rPr>
                <w:rFonts w:cs="MS-PMincho"/>
              </w:rPr>
            </w:pPr>
            <w:r w:rsidRPr="00403CBE">
              <w:rPr>
                <w:rFonts w:cs="MS-PMincho" w:hint="eastAsia"/>
                <w:spacing w:val="69"/>
              </w:rPr>
              <w:t>代表者</w:t>
            </w:r>
            <w:r w:rsidRPr="00403CBE">
              <w:rPr>
                <w:rFonts w:cs="MS-PMincho" w:hint="eastAsia"/>
                <w:spacing w:val="1"/>
              </w:rPr>
              <w:t>名</w:t>
            </w:r>
          </w:p>
        </w:tc>
        <w:tc>
          <w:tcPr>
            <w:tcW w:w="7595" w:type="dxa"/>
            <w:gridSpan w:val="3"/>
            <w:tcBorders>
              <w:top w:val="dotted" w:sz="4" w:space="0" w:color="auto"/>
              <w:left w:val="dotted" w:sz="4" w:space="0" w:color="auto"/>
              <w:bottom w:val="dotted" w:sz="4" w:space="0" w:color="auto"/>
            </w:tcBorders>
          </w:tcPr>
          <w:p w:rsidR="00CD47BE" w:rsidRPr="00403CBE" w:rsidRDefault="00CD47BE">
            <w:pPr>
              <w:autoSpaceDE w:val="0"/>
              <w:autoSpaceDN w:val="0"/>
              <w:adjustRightInd w:val="0"/>
              <w:jc w:val="left"/>
              <w:rPr>
                <w:rFonts w:cs="MS-PMincho"/>
                <w:sz w:val="20"/>
                <w:szCs w:val="20"/>
              </w:rPr>
            </w:pPr>
            <w:r w:rsidRPr="00403CBE">
              <w:rPr>
                <w:rFonts w:cs="MS-PMincho" w:hint="eastAsia"/>
                <w:sz w:val="20"/>
                <w:szCs w:val="20"/>
              </w:rPr>
              <w:t>フリガナ</w:t>
            </w:r>
          </w:p>
        </w:tc>
      </w:tr>
      <w:tr w:rsidR="00403CBE" w:rsidRPr="00403CBE">
        <w:trPr>
          <w:trHeight w:val="319"/>
        </w:trPr>
        <w:tc>
          <w:tcPr>
            <w:tcW w:w="1775" w:type="dxa"/>
            <w:vMerge/>
            <w:tcBorders>
              <w:top w:val="dotted" w:sz="4" w:space="0" w:color="auto"/>
              <w:bottom w:val="dotted" w:sz="4" w:space="0" w:color="auto"/>
              <w:right w:val="dotted" w:sz="4" w:space="0" w:color="auto"/>
            </w:tcBorders>
          </w:tcPr>
          <w:p w:rsidR="00CD47BE" w:rsidRPr="00403CBE" w:rsidRDefault="00CD47BE">
            <w:pPr>
              <w:autoSpaceDE w:val="0"/>
              <w:autoSpaceDN w:val="0"/>
              <w:adjustRightInd w:val="0"/>
              <w:jc w:val="center"/>
              <w:rPr>
                <w:rFonts w:cs="MS-PMincho"/>
              </w:rPr>
            </w:pPr>
          </w:p>
        </w:tc>
        <w:tc>
          <w:tcPr>
            <w:tcW w:w="7595" w:type="dxa"/>
            <w:gridSpan w:val="3"/>
            <w:tcBorders>
              <w:top w:val="dotted" w:sz="4" w:space="0" w:color="auto"/>
              <w:left w:val="dotted" w:sz="4" w:space="0" w:color="auto"/>
              <w:bottom w:val="dotted" w:sz="4" w:space="0" w:color="auto"/>
            </w:tcBorders>
            <w:vAlign w:val="center"/>
          </w:tcPr>
          <w:p w:rsidR="00CD47BE" w:rsidRPr="00403CBE" w:rsidRDefault="00CD47BE">
            <w:pPr>
              <w:autoSpaceDE w:val="0"/>
              <w:autoSpaceDN w:val="0"/>
              <w:adjustRightInd w:val="0"/>
              <w:rPr>
                <w:rFonts w:cs="MS-PMincho"/>
              </w:rPr>
            </w:pPr>
          </w:p>
        </w:tc>
      </w:tr>
      <w:tr w:rsidR="00CD47BE" w:rsidRPr="00403CBE">
        <w:trPr>
          <w:trHeight w:val="328"/>
        </w:trPr>
        <w:tc>
          <w:tcPr>
            <w:tcW w:w="1775" w:type="dxa"/>
            <w:tcBorders>
              <w:top w:val="dotted" w:sz="4" w:space="0" w:color="auto"/>
              <w:right w:val="dotted" w:sz="4" w:space="0" w:color="auto"/>
            </w:tcBorders>
          </w:tcPr>
          <w:p w:rsidR="00CD47BE" w:rsidRPr="00403CBE" w:rsidRDefault="00CD47BE">
            <w:pPr>
              <w:autoSpaceDE w:val="0"/>
              <w:autoSpaceDN w:val="0"/>
              <w:adjustRightInd w:val="0"/>
              <w:jc w:val="center"/>
              <w:rPr>
                <w:rFonts w:cs="MS-PMincho"/>
              </w:rPr>
            </w:pPr>
            <w:r w:rsidRPr="00403CBE">
              <w:rPr>
                <w:rFonts w:cs="MS-PMincho" w:hint="eastAsia"/>
                <w:spacing w:val="69"/>
              </w:rPr>
              <w:t>電話番</w:t>
            </w:r>
            <w:r w:rsidRPr="00403CBE">
              <w:rPr>
                <w:rFonts w:cs="MS-PMincho" w:hint="eastAsia"/>
                <w:spacing w:val="1"/>
              </w:rPr>
              <w:t>号</w:t>
            </w:r>
          </w:p>
        </w:tc>
        <w:tc>
          <w:tcPr>
            <w:tcW w:w="3170" w:type="dxa"/>
            <w:tcBorders>
              <w:top w:val="dotted" w:sz="4" w:space="0" w:color="auto"/>
              <w:left w:val="dotted" w:sz="4" w:space="0" w:color="auto"/>
              <w:right w:val="dotted" w:sz="4" w:space="0" w:color="auto"/>
            </w:tcBorders>
          </w:tcPr>
          <w:p w:rsidR="00CD47BE" w:rsidRPr="00403CBE" w:rsidRDefault="00CD47BE">
            <w:pPr>
              <w:autoSpaceDE w:val="0"/>
              <w:autoSpaceDN w:val="0"/>
              <w:adjustRightInd w:val="0"/>
              <w:jc w:val="left"/>
              <w:rPr>
                <w:rFonts w:cs="MS-PMincho"/>
              </w:rPr>
            </w:pPr>
          </w:p>
        </w:tc>
        <w:tc>
          <w:tcPr>
            <w:tcW w:w="1125" w:type="dxa"/>
            <w:tcBorders>
              <w:top w:val="dotted" w:sz="4" w:space="0" w:color="auto"/>
              <w:left w:val="dotted" w:sz="4" w:space="0" w:color="auto"/>
              <w:right w:val="dotted" w:sz="4" w:space="0" w:color="auto"/>
            </w:tcBorders>
          </w:tcPr>
          <w:p w:rsidR="00CD47BE" w:rsidRPr="00403CBE" w:rsidRDefault="00CD47BE">
            <w:pPr>
              <w:autoSpaceDE w:val="0"/>
              <w:autoSpaceDN w:val="0"/>
              <w:adjustRightInd w:val="0"/>
              <w:jc w:val="distribute"/>
              <w:rPr>
                <w:rFonts w:cs="MS-PMincho"/>
              </w:rPr>
            </w:pPr>
            <w:r w:rsidRPr="00403CBE">
              <w:rPr>
                <w:rFonts w:cs="MS-PMincho" w:hint="eastAsia"/>
              </w:rPr>
              <w:t>FAX番号</w:t>
            </w:r>
          </w:p>
        </w:tc>
        <w:tc>
          <w:tcPr>
            <w:tcW w:w="3300" w:type="dxa"/>
            <w:tcBorders>
              <w:top w:val="dotted" w:sz="4" w:space="0" w:color="auto"/>
              <w:left w:val="dotted" w:sz="4" w:space="0" w:color="auto"/>
            </w:tcBorders>
          </w:tcPr>
          <w:p w:rsidR="00CD47BE" w:rsidRPr="00403CBE" w:rsidRDefault="00CD47BE">
            <w:pPr>
              <w:autoSpaceDE w:val="0"/>
              <w:autoSpaceDN w:val="0"/>
              <w:adjustRightInd w:val="0"/>
              <w:jc w:val="left"/>
              <w:rPr>
                <w:rFonts w:cs="MS-PMincho"/>
              </w:rPr>
            </w:pPr>
          </w:p>
        </w:tc>
      </w:tr>
    </w:tbl>
    <w:p w:rsidR="00CD47BE" w:rsidRPr="00403CBE" w:rsidRDefault="00CD47BE"/>
    <w:p w:rsidR="00CD47BE" w:rsidRPr="00403CBE" w:rsidRDefault="00CD47BE">
      <w:pPr>
        <w:autoSpaceDE w:val="0"/>
        <w:autoSpaceDN w:val="0"/>
        <w:adjustRightInd w:val="0"/>
        <w:jc w:val="left"/>
        <w:rPr>
          <w:rFonts w:cs="MS-PMincho"/>
        </w:rPr>
      </w:pPr>
      <w:r w:rsidRPr="00403CBE">
        <w:rPr>
          <w:rFonts w:cs="MS-PMincho" w:hint="eastAsia"/>
        </w:rPr>
        <w:t>３．設立年月日</w:t>
      </w:r>
    </w:p>
    <w:tbl>
      <w:tblPr>
        <w:tblW w:w="0" w:type="auto"/>
        <w:tblInd w:w="58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3675"/>
      </w:tblGrid>
      <w:tr w:rsidR="00CD47BE" w:rsidRPr="00403CBE">
        <w:trPr>
          <w:trHeight w:val="287"/>
        </w:trPr>
        <w:tc>
          <w:tcPr>
            <w:tcW w:w="3675" w:type="dxa"/>
            <w:tcBorders>
              <w:top w:val="single" w:sz="4" w:space="0" w:color="auto"/>
              <w:left w:val="single" w:sz="4" w:space="0" w:color="auto"/>
              <w:bottom w:val="single" w:sz="4" w:space="0" w:color="auto"/>
              <w:right w:val="single" w:sz="4" w:space="0" w:color="auto"/>
            </w:tcBorders>
            <w:vAlign w:val="center"/>
          </w:tcPr>
          <w:p w:rsidR="00CD47BE" w:rsidRPr="00403CBE" w:rsidRDefault="00CD47BE">
            <w:pPr>
              <w:ind w:firstLineChars="500" w:firstLine="1246"/>
            </w:pPr>
            <w:r w:rsidRPr="00403CBE">
              <w:rPr>
                <w:rFonts w:hint="eastAsia"/>
              </w:rPr>
              <w:t>年　　月　　日</w:t>
            </w:r>
          </w:p>
        </w:tc>
      </w:tr>
    </w:tbl>
    <w:p w:rsidR="00CD47BE" w:rsidRPr="00403CBE" w:rsidRDefault="00CD47BE"/>
    <w:p w:rsidR="00CD47BE" w:rsidRPr="00403CBE" w:rsidRDefault="00CD47BE">
      <w:pPr>
        <w:rPr>
          <w:rFonts w:cs="MS-PMincho"/>
        </w:rPr>
      </w:pPr>
      <w:r w:rsidRPr="00403CBE">
        <w:rPr>
          <w:rFonts w:cs="MS-PMincho" w:hint="eastAsia"/>
        </w:rPr>
        <w:t>４．従業員数</w:t>
      </w: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99"/>
        <w:gridCol w:w="1255"/>
        <w:gridCol w:w="1255"/>
        <w:gridCol w:w="1255"/>
      </w:tblGrid>
      <w:tr w:rsidR="00403CBE" w:rsidRPr="00403CBE">
        <w:trPr>
          <w:trHeight w:val="254"/>
        </w:trPr>
        <w:tc>
          <w:tcPr>
            <w:tcW w:w="5699" w:type="dxa"/>
            <w:tcBorders>
              <w:bottom w:val="single" w:sz="4" w:space="0" w:color="auto"/>
              <w:right w:val="dotted" w:sz="4" w:space="0" w:color="auto"/>
            </w:tcBorders>
          </w:tcPr>
          <w:p w:rsidR="00CD47BE" w:rsidRPr="00403CBE" w:rsidRDefault="00CD47BE">
            <w:pPr>
              <w:ind w:firstLineChars="14" w:firstLine="35"/>
              <w:jc w:val="center"/>
            </w:pPr>
            <w:r w:rsidRPr="00403CBE">
              <w:rPr>
                <w:rFonts w:hint="eastAsia"/>
              </w:rPr>
              <w:t>区　　　分</w:t>
            </w:r>
          </w:p>
        </w:tc>
        <w:tc>
          <w:tcPr>
            <w:tcW w:w="1255" w:type="dxa"/>
            <w:tcBorders>
              <w:left w:val="dotted" w:sz="4" w:space="0" w:color="auto"/>
              <w:bottom w:val="single" w:sz="4" w:space="0" w:color="auto"/>
              <w:right w:val="dotted" w:sz="4" w:space="0" w:color="auto"/>
            </w:tcBorders>
          </w:tcPr>
          <w:p w:rsidR="00CD47BE" w:rsidRPr="00403CBE" w:rsidRDefault="00CD47BE">
            <w:pPr>
              <w:jc w:val="center"/>
            </w:pPr>
            <w:r w:rsidRPr="00403CBE">
              <w:rPr>
                <w:rFonts w:hint="eastAsia"/>
              </w:rPr>
              <w:t>正規</w:t>
            </w:r>
          </w:p>
        </w:tc>
        <w:tc>
          <w:tcPr>
            <w:tcW w:w="1255" w:type="dxa"/>
            <w:tcBorders>
              <w:left w:val="dotted" w:sz="4" w:space="0" w:color="auto"/>
              <w:bottom w:val="single" w:sz="4" w:space="0" w:color="auto"/>
              <w:right w:val="dotted" w:sz="4" w:space="0" w:color="auto"/>
            </w:tcBorders>
          </w:tcPr>
          <w:p w:rsidR="00CD47BE" w:rsidRPr="00403CBE" w:rsidRDefault="00CD47BE">
            <w:pPr>
              <w:jc w:val="center"/>
            </w:pPr>
            <w:r w:rsidRPr="00403CBE">
              <w:rPr>
                <w:rFonts w:hint="eastAsia"/>
              </w:rPr>
              <w:t>その他</w:t>
            </w:r>
          </w:p>
        </w:tc>
        <w:tc>
          <w:tcPr>
            <w:tcW w:w="1255" w:type="dxa"/>
            <w:tcBorders>
              <w:left w:val="dotted" w:sz="4" w:space="0" w:color="auto"/>
              <w:bottom w:val="single" w:sz="4" w:space="0" w:color="auto"/>
            </w:tcBorders>
          </w:tcPr>
          <w:p w:rsidR="00CD47BE" w:rsidRPr="00403CBE" w:rsidRDefault="00CD47BE">
            <w:pPr>
              <w:jc w:val="center"/>
            </w:pPr>
            <w:r w:rsidRPr="00403CBE">
              <w:rPr>
                <w:rFonts w:hint="eastAsia"/>
              </w:rPr>
              <w:t>合計</w:t>
            </w:r>
          </w:p>
        </w:tc>
      </w:tr>
      <w:tr w:rsidR="00403CBE" w:rsidRPr="00403CBE">
        <w:trPr>
          <w:trHeight w:val="288"/>
        </w:trPr>
        <w:tc>
          <w:tcPr>
            <w:tcW w:w="5699" w:type="dxa"/>
            <w:tcBorders>
              <w:top w:val="single" w:sz="4" w:space="0" w:color="auto"/>
              <w:bottom w:val="dotted" w:sz="4" w:space="0" w:color="auto"/>
              <w:right w:val="dotted" w:sz="4" w:space="0" w:color="auto"/>
            </w:tcBorders>
            <w:vAlign w:val="center"/>
          </w:tcPr>
          <w:p w:rsidR="00CD47BE" w:rsidRPr="00403CBE" w:rsidRDefault="00CD47BE">
            <w:r w:rsidRPr="00403CBE">
              <w:rPr>
                <w:rFonts w:hint="eastAsia"/>
              </w:rPr>
              <w:t>全従業員数</w:t>
            </w:r>
          </w:p>
        </w:tc>
        <w:tc>
          <w:tcPr>
            <w:tcW w:w="1255"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1255"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1255" w:type="dxa"/>
            <w:tcBorders>
              <w:top w:val="single" w:sz="4" w:space="0" w:color="auto"/>
              <w:left w:val="dotted" w:sz="4" w:space="0" w:color="auto"/>
              <w:bottom w:val="dotted" w:sz="4" w:space="0" w:color="auto"/>
            </w:tcBorders>
            <w:vAlign w:val="center"/>
          </w:tcPr>
          <w:p w:rsidR="00CD47BE" w:rsidRPr="00403CBE" w:rsidRDefault="00CD47BE">
            <w:pPr>
              <w:jc w:val="right"/>
            </w:pPr>
          </w:p>
        </w:tc>
      </w:tr>
      <w:tr w:rsidR="00403CBE" w:rsidRPr="00403CBE">
        <w:trPr>
          <w:trHeight w:val="90"/>
        </w:trPr>
        <w:tc>
          <w:tcPr>
            <w:tcW w:w="5699" w:type="dxa"/>
            <w:tcBorders>
              <w:top w:val="dotted" w:sz="4" w:space="0" w:color="auto"/>
              <w:right w:val="dotted" w:sz="4" w:space="0" w:color="auto"/>
            </w:tcBorders>
            <w:vAlign w:val="center"/>
          </w:tcPr>
          <w:p w:rsidR="00CD47BE" w:rsidRPr="00403CBE" w:rsidRDefault="00CD47BE">
            <w:pPr>
              <w:rPr>
                <w:rFonts w:cs="MS-PMincho"/>
              </w:rPr>
            </w:pPr>
            <w:r w:rsidRPr="00403CBE">
              <w:rPr>
                <w:rFonts w:cs="MS-PMincho" w:hint="eastAsia"/>
              </w:rPr>
              <w:t>業務実施支社、支店、営業所</w:t>
            </w:r>
          </w:p>
          <w:p w:rsidR="00CD47BE" w:rsidRPr="00403CBE" w:rsidRDefault="00CD47BE">
            <w:pPr>
              <w:rPr>
                <w:sz w:val="18"/>
                <w:szCs w:val="18"/>
              </w:rPr>
            </w:pPr>
            <w:r w:rsidRPr="00403CBE">
              <w:rPr>
                <w:rFonts w:cs="MS-PMincho" w:hint="eastAsia"/>
                <w:sz w:val="21"/>
                <w:szCs w:val="18"/>
              </w:rPr>
              <w:t>（本社・本店が業務実施の場合は、本社本店の従業員数）</w:t>
            </w:r>
          </w:p>
        </w:tc>
        <w:tc>
          <w:tcPr>
            <w:tcW w:w="1255" w:type="dxa"/>
            <w:tcBorders>
              <w:top w:val="dotted" w:sz="4" w:space="0" w:color="auto"/>
              <w:left w:val="dotted" w:sz="4" w:space="0" w:color="auto"/>
              <w:right w:val="dotted" w:sz="4" w:space="0" w:color="auto"/>
            </w:tcBorders>
            <w:vAlign w:val="center"/>
          </w:tcPr>
          <w:p w:rsidR="00CD47BE" w:rsidRPr="00403CBE" w:rsidRDefault="00CD47BE">
            <w:pPr>
              <w:jc w:val="right"/>
            </w:pPr>
          </w:p>
        </w:tc>
        <w:tc>
          <w:tcPr>
            <w:tcW w:w="1255" w:type="dxa"/>
            <w:tcBorders>
              <w:top w:val="dotted" w:sz="4" w:space="0" w:color="auto"/>
              <w:left w:val="dotted" w:sz="4" w:space="0" w:color="auto"/>
              <w:right w:val="dotted" w:sz="4" w:space="0" w:color="auto"/>
            </w:tcBorders>
            <w:vAlign w:val="center"/>
          </w:tcPr>
          <w:p w:rsidR="00CD47BE" w:rsidRPr="00403CBE" w:rsidRDefault="00CD47BE">
            <w:pPr>
              <w:jc w:val="right"/>
            </w:pPr>
          </w:p>
        </w:tc>
        <w:tc>
          <w:tcPr>
            <w:tcW w:w="1255" w:type="dxa"/>
            <w:tcBorders>
              <w:top w:val="dotted" w:sz="4" w:space="0" w:color="auto"/>
              <w:left w:val="dotted" w:sz="4" w:space="0" w:color="auto"/>
            </w:tcBorders>
            <w:vAlign w:val="center"/>
          </w:tcPr>
          <w:p w:rsidR="00CD47BE" w:rsidRPr="00403CBE" w:rsidRDefault="00CD47BE">
            <w:pPr>
              <w:jc w:val="right"/>
            </w:pPr>
          </w:p>
        </w:tc>
      </w:tr>
    </w:tbl>
    <w:p w:rsidR="00CD47BE" w:rsidRPr="00403CBE" w:rsidRDefault="00CD47BE">
      <w:r w:rsidRPr="00403CBE">
        <w:rPr>
          <w:rFonts w:hint="eastAsia"/>
        </w:rPr>
        <w:t>（裏面）</w:t>
      </w:r>
    </w:p>
    <w:p w:rsidR="00CD47BE" w:rsidRPr="00403CBE" w:rsidRDefault="00CD47BE"/>
    <w:p w:rsidR="00CD47BE" w:rsidRPr="00403CBE" w:rsidRDefault="00CD47BE">
      <w:r w:rsidRPr="00403CBE">
        <w:rPr>
          <w:rFonts w:hint="eastAsia"/>
        </w:rPr>
        <w:t>５．過去３年間の財務概況</w:t>
      </w: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4"/>
        <w:gridCol w:w="1094"/>
        <w:gridCol w:w="2193"/>
        <w:gridCol w:w="2193"/>
        <w:gridCol w:w="2195"/>
      </w:tblGrid>
      <w:tr w:rsidR="00403CBE" w:rsidRPr="00403CBE">
        <w:trPr>
          <w:trHeight w:val="435"/>
        </w:trPr>
        <w:tc>
          <w:tcPr>
            <w:tcW w:w="2868" w:type="dxa"/>
            <w:gridSpan w:val="2"/>
            <w:tcBorders>
              <w:bottom w:val="single" w:sz="4" w:space="0" w:color="auto"/>
              <w:right w:val="dotted" w:sz="4" w:space="0" w:color="auto"/>
            </w:tcBorders>
            <w:vAlign w:val="center"/>
          </w:tcPr>
          <w:p w:rsidR="00CD47BE" w:rsidRPr="00403CBE" w:rsidRDefault="00CD47BE">
            <w:pPr>
              <w:jc w:val="center"/>
            </w:pPr>
            <w:r w:rsidRPr="00403CBE">
              <w:rPr>
                <w:rFonts w:hint="eastAsia"/>
              </w:rPr>
              <w:t>区　　分</w:t>
            </w:r>
          </w:p>
        </w:tc>
        <w:tc>
          <w:tcPr>
            <w:tcW w:w="2193" w:type="dxa"/>
            <w:tcBorders>
              <w:left w:val="dotted" w:sz="4" w:space="0" w:color="auto"/>
              <w:bottom w:val="single" w:sz="4" w:space="0" w:color="auto"/>
              <w:right w:val="dotted" w:sz="4" w:space="0" w:color="auto"/>
            </w:tcBorders>
            <w:vAlign w:val="center"/>
          </w:tcPr>
          <w:p w:rsidR="00CD47BE" w:rsidRPr="00403CBE" w:rsidRDefault="00CD47BE">
            <w:pPr>
              <w:jc w:val="center"/>
            </w:pPr>
            <w:r w:rsidRPr="00403CBE">
              <w:rPr>
                <w:rFonts w:hint="eastAsia"/>
              </w:rPr>
              <w:t>平成2</w:t>
            </w:r>
            <w:r w:rsidR="00794AA5" w:rsidRPr="00403CBE">
              <w:rPr>
                <w:rFonts w:hint="eastAsia"/>
              </w:rPr>
              <w:t>7</w:t>
            </w:r>
            <w:r w:rsidRPr="00403CBE">
              <w:rPr>
                <w:rFonts w:hint="eastAsia"/>
              </w:rPr>
              <w:t>年度</w:t>
            </w:r>
          </w:p>
        </w:tc>
        <w:tc>
          <w:tcPr>
            <w:tcW w:w="2193" w:type="dxa"/>
            <w:tcBorders>
              <w:left w:val="dotted" w:sz="4" w:space="0" w:color="auto"/>
              <w:bottom w:val="single" w:sz="4" w:space="0" w:color="auto"/>
              <w:right w:val="dotted" w:sz="4" w:space="0" w:color="auto"/>
            </w:tcBorders>
            <w:vAlign w:val="center"/>
          </w:tcPr>
          <w:p w:rsidR="00CD47BE" w:rsidRPr="00403CBE" w:rsidRDefault="00CD47BE">
            <w:pPr>
              <w:jc w:val="center"/>
            </w:pPr>
            <w:r w:rsidRPr="00403CBE">
              <w:rPr>
                <w:rFonts w:hint="eastAsia"/>
              </w:rPr>
              <w:t>平成</w:t>
            </w:r>
            <w:r w:rsidR="00794AA5" w:rsidRPr="00403CBE">
              <w:rPr>
                <w:rFonts w:hint="eastAsia"/>
              </w:rPr>
              <w:t>26</w:t>
            </w:r>
            <w:r w:rsidRPr="00403CBE">
              <w:rPr>
                <w:rFonts w:hint="eastAsia"/>
              </w:rPr>
              <w:t>年度</w:t>
            </w:r>
          </w:p>
        </w:tc>
        <w:tc>
          <w:tcPr>
            <w:tcW w:w="2195" w:type="dxa"/>
            <w:tcBorders>
              <w:left w:val="dotted" w:sz="4" w:space="0" w:color="auto"/>
              <w:bottom w:val="single" w:sz="4" w:space="0" w:color="auto"/>
            </w:tcBorders>
            <w:vAlign w:val="center"/>
          </w:tcPr>
          <w:p w:rsidR="00CD47BE" w:rsidRPr="00403CBE" w:rsidRDefault="00CD47BE">
            <w:pPr>
              <w:jc w:val="center"/>
            </w:pPr>
            <w:r w:rsidRPr="00403CBE">
              <w:rPr>
                <w:rFonts w:hint="eastAsia"/>
              </w:rPr>
              <w:t>平成</w:t>
            </w:r>
            <w:r w:rsidR="00794AA5" w:rsidRPr="00403CBE">
              <w:rPr>
                <w:rFonts w:hint="eastAsia"/>
              </w:rPr>
              <w:t>25</w:t>
            </w:r>
            <w:r w:rsidRPr="00403CBE">
              <w:rPr>
                <w:rFonts w:hint="eastAsia"/>
              </w:rPr>
              <w:t>年度</w:t>
            </w:r>
          </w:p>
        </w:tc>
      </w:tr>
      <w:tr w:rsidR="00403CBE" w:rsidRPr="00403CBE">
        <w:trPr>
          <w:trHeight w:val="409"/>
        </w:trPr>
        <w:tc>
          <w:tcPr>
            <w:tcW w:w="1774" w:type="dxa"/>
            <w:tcBorders>
              <w:top w:val="single" w:sz="4" w:space="0" w:color="auto"/>
              <w:bottom w:val="dotted" w:sz="4" w:space="0" w:color="auto"/>
              <w:right w:val="nil"/>
            </w:tcBorders>
            <w:vAlign w:val="center"/>
          </w:tcPr>
          <w:p w:rsidR="00CD47BE" w:rsidRPr="00403CBE" w:rsidRDefault="00CD47BE">
            <w:pPr>
              <w:jc w:val="distribute"/>
            </w:pPr>
            <w:r w:rsidRPr="00403CBE">
              <w:rPr>
                <w:rFonts w:cs="MS-PMincho" w:hint="eastAsia"/>
              </w:rPr>
              <w:t>資本金</w:t>
            </w:r>
          </w:p>
        </w:tc>
        <w:tc>
          <w:tcPr>
            <w:tcW w:w="1094" w:type="dxa"/>
            <w:tcBorders>
              <w:top w:val="single" w:sz="4" w:space="0" w:color="auto"/>
              <w:left w:val="nil"/>
              <w:bottom w:val="dotted" w:sz="4" w:space="0" w:color="auto"/>
              <w:right w:val="dotted" w:sz="4" w:space="0" w:color="auto"/>
            </w:tcBorders>
            <w:vAlign w:val="center"/>
          </w:tcPr>
          <w:p w:rsidR="00CD47BE" w:rsidRPr="00403CBE" w:rsidRDefault="00CD47BE">
            <w:r w:rsidRPr="00403CBE">
              <w:rPr>
                <w:rFonts w:hint="eastAsia"/>
              </w:rPr>
              <w:t>（</w:t>
            </w:r>
            <w:r w:rsidRPr="00403CBE">
              <w:rPr>
                <w:rFonts w:cs="MS-PMincho" w:hint="eastAsia"/>
              </w:rPr>
              <w:t>千円</w:t>
            </w:r>
            <w:r w:rsidRPr="00403CBE">
              <w:rPr>
                <w:rFonts w:hint="eastAsia"/>
              </w:rPr>
              <w:t>）</w:t>
            </w:r>
          </w:p>
        </w:tc>
        <w:tc>
          <w:tcPr>
            <w:tcW w:w="2193"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3"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5" w:type="dxa"/>
            <w:tcBorders>
              <w:top w:val="single" w:sz="4" w:space="0" w:color="auto"/>
              <w:left w:val="dotted" w:sz="4" w:space="0" w:color="auto"/>
              <w:bottom w:val="dotted" w:sz="4" w:space="0" w:color="auto"/>
            </w:tcBorders>
            <w:vAlign w:val="center"/>
          </w:tcPr>
          <w:p w:rsidR="00CD47BE" w:rsidRPr="00403CBE" w:rsidRDefault="00CD47BE">
            <w:pPr>
              <w:jc w:val="right"/>
            </w:pPr>
          </w:p>
        </w:tc>
      </w:tr>
      <w:tr w:rsidR="00403CBE" w:rsidRPr="00403CBE">
        <w:trPr>
          <w:trHeight w:val="409"/>
        </w:trPr>
        <w:tc>
          <w:tcPr>
            <w:tcW w:w="1774" w:type="dxa"/>
            <w:tcBorders>
              <w:top w:val="dotted" w:sz="4" w:space="0" w:color="auto"/>
              <w:bottom w:val="dotted" w:sz="4" w:space="0" w:color="auto"/>
              <w:right w:val="nil"/>
            </w:tcBorders>
            <w:vAlign w:val="center"/>
          </w:tcPr>
          <w:p w:rsidR="00CD47BE" w:rsidRPr="00403CBE" w:rsidRDefault="00CD47BE">
            <w:pPr>
              <w:jc w:val="distribute"/>
            </w:pPr>
            <w:r w:rsidRPr="00403CBE">
              <w:rPr>
                <w:rFonts w:cs="MS-PMincho" w:hint="eastAsia"/>
              </w:rPr>
              <w:t>流動資産</w:t>
            </w:r>
          </w:p>
        </w:tc>
        <w:tc>
          <w:tcPr>
            <w:tcW w:w="1094" w:type="dxa"/>
            <w:tcBorders>
              <w:top w:val="dotted" w:sz="4" w:space="0" w:color="auto"/>
              <w:left w:val="nil"/>
              <w:bottom w:val="dotted" w:sz="4" w:space="0" w:color="auto"/>
              <w:right w:val="dotted" w:sz="4" w:space="0" w:color="auto"/>
            </w:tcBorders>
            <w:vAlign w:val="center"/>
          </w:tcPr>
          <w:p w:rsidR="00CD47BE" w:rsidRPr="00403CBE" w:rsidRDefault="00CD47BE">
            <w:r w:rsidRPr="00403CBE">
              <w:rPr>
                <w:rFonts w:hint="eastAsia"/>
              </w:rPr>
              <w:t>（</w:t>
            </w:r>
            <w:r w:rsidRPr="00403CBE">
              <w:rPr>
                <w:rFonts w:cs="MS-PMincho" w:hint="eastAsia"/>
              </w:rPr>
              <w:t>千円</w:t>
            </w:r>
            <w:r w:rsidRPr="00403CBE">
              <w:rPr>
                <w:rFonts w:hint="eastAsia"/>
              </w:rPr>
              <w:t>）</w:t>
            </w: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5" w:type="dxa"/>
            <w:tcBorders>
              <w:top w:val="dotted" w:sz="4" w:space="0" w:color="auto"/>
              <w:left w:val="dotted" w:sz="4" w:space="0" w:color="auto"/>
              <w:bottom w:val="dotted" w:sz="4" w:space="0" w:color="auto"/>
            </w:tcBorders>
            <w:vAlign w:val="center"/>
          </w:tcPr>
          <w:p w:rsidR="00CD47BE" w:rsidRPr="00403CBE" w:rsidRDefault="00CD47BE">
            <w:pPr>
              <w:jc w:val="right"/>
            </w:pPr>
          </w:p>
        </w:tc>
      </w:tr>
      <w:tr w:rsidR="00403CBE" w:rsidRPr="00403CBE">
        <w:trPr>
          <w:trHeight w:val="409"/>
        </w:trPr>
        <w:tc>
          <w:tcPr>
            <w:tcW w:w="1774" w:type="dxa"/>
            <w:tcBorders>
              <w:top w:val="dotted" w:sz="4" w:space="0" w:color="auto"/>
              <w:bottom w:val="dotted" w:sz="4" w:space="0" w:color="auto"/>
              <w:right w:val="nil"/>
            </w:tcBorders>
            <w:vAlign w:val="center"/>
          </w:tcPr>
          <w:p w:rsidR="00CD47BE" w:rsidRPr="00403CBE" w:rsidRDefault="00CD47BE">
            <w:pPr>
              <w:jc w:val="distribute"/>
            </w:pPr>
            <w:r w:rsidRPr="00403CBE">
              <w:rPr>
                <w:rFonts w:cs="MS-PMincho" w:hint="eastAsia"/>
              </w:rPr>
              <w:t>流動負債</w:t>
            </w:r>
          </w:p>
        </w:tc>
        <w:tc>
          <w:tcPr>
            <w:tcW w:w="1094" w:type="dxa"/>
            <w:tcBorders>
              <w:top w:val="dotted" w:sz="4" w:space="0" w:color="auto"/>
              <w:left w:val="nil"/>
              <w:bottom w:val="dotted" w:sz="4" w:space="0" w:color="auto"/>
              <w:right w:val="dotted" w:sz="4" w:space="0" w:color="auto"/>
            </w:tcBorders>
            <w:vAlign w:val="center"/>
          </w:tcPr>
          <w:p w:rsidR="00CD47BE" w:rsidRPr="00403CBE" w:rsidRDefault="00CD47BE">
            <w:r w:rsidRPr="00403CBE">
              <w:rPr>
                <w:rFonts w:hint="eastAsia"/>
              </w:rPr>
              <w:t>（</w:t>
            </w:r>
            <w:r w:rsidRPr="00403CBE">
              <w:rPr>
                <w:rFonts w:cs="MS-PMincho" w:hint="eastAsia"/>
              </w:rPr>
              <w:t>千円</w:t>
            </w:r>
            <w:r w:rsidRPr="00403CBE">
              <w:rPr>
                <w:rFonts w:hint="eastAsia"/>
              </w:rPr>
              <w:t>）</w:t>
            </w: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5" w:type="dxa"/>
            <w:tcBorders>
              <w:top w:val="dotted" w:sz="4" w:space="0" w:color="auto"/>
              <w:left w:val="dotted" w:sz="4" w:space="0" w:color="auto"/>
              <w:bottom w:val="dotted" w:sz="4" w:space="0" w:color="auto"/>
            </w:tcBorders>
            <w:vAlign w:val="center"/>
          </w:tcPr>
          <w:p w:rsidR="00CD47BE" w:rsidRPr="00403CBE" w:rsidRDefault="00CD47BE">
            <w:pPr>
              <w:jc w:val="right"/>
            </w:pPr>
          </w:p>
        </w:tc>
      </w:tr>
      <w:tr w:rsidR="00403CBE" w:rsidRPr="00403CBE">
        <w:trPr>
          <w:trHeight w:val="409"/>
        </w:trPr>
        <w:tc>
          <w:tcPr>
            <w:tcW w:w="1774" w:type="dxa"/>
            <w:tcBorders>
              <w:top w:val="dotted" w:sz="4" w:space="0" w:color="auto"/>
              <w:bottom w:val="dotted" w:sz="4" w:space="0" w:color="auto"/>
              <w:right w:val="nil"/>
            </w:tcBorders>
            <w:vAlign w:val="center"/>
          </w:tcPr>
          <w:p w:rsidR="00CD47BE" w:rsidRPr="00403CBE" w:rsidRDefault="00CD47BE">
            <w:pPr>
              <w:jc w:val="distribute"/>
            </w:pPr>
            <w:r w:rsidRPr="00403CBE">
              <w:rPr>
                <w:rFonts w:cs="MS-PMincho" w:hint="eastAsia"/>
              </w:rPr>
              <w:t>自己資本比率</w:t>
            </w:r>
          </w:p>
        </w:tc>
        <w:tc>
          <w:tcPr>
            <w:tcW w:w="1094" w:type="dxa"/>
            <w:tcBorders>
              <w:top w:val="dotted" w:sz="4" w:space="0" w:color="auto"/>
              <w:left w:val="nil"/>
              <w:bottom w:val="dotted" w:sz="4" w:space="0" w:color="auto"/>
              <w:right w:val="dotted" w:sz="4" w:space="0" w:color="auto"/>
            </w:tcBorders>
            <w:vAlign w:val="center"/>
          </w:tcPr>
          <w:p w:rsidR="00CD47BE" w:rsidRPr="00403CBE" w:rsidRDefault="00CD47BE">
            <w:pPr>
              <w:jc w:val="right"/>
            </w:pPr>
            <w:r w:rsidRPr="00403CBE">
              <w:rPr>
                <w:rFonts w:hint="eastAsia"/>
              </w:rPr>
              <w:t>（％）</w:t>
            </w: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5" w:type="dxa"/>
            <w:tcBorders>
              <w:top w:val="dotted" w:sz="4" w:space="0" w:color="auto"/>
              <w:left w:val="dotted" w:sz="4" w:space="0" w:color="auto"/>
              <w:bottom w:val="dotted" w:sz="4" w:space="0" w:color="auto"/>
            </w:tcBorders>
            <w:vAlign w:val="center"/>
          </w:tcPr>
          <w:p w:rsidR="00CD47BE" w:rsidRPr="00403CBE" w:rsidRDefault="00CD47BE">
            <w:pPr>
              <w:jc w:val="right"/>
            </w:pPr>
          </w:p>
        </w:tc>
      </w:tr>
      <w:tr w:rsidR="00403CBE" w:rsidRPr="00403CBE">
        <w:trPr>
          <w:trHeight w:val="409"/>
        </w:trPr>
        <w:tc>
          <w:tcPr>
            <w:tcW w:w="1774" w:type="dxa"/>
            <w:tcBorders>
              <w:top w:val="dotted" w:sz="4" w:space="0" w:color="auto"/>
              <w:bottom w:val="dotted" w:sz="4" w:space="0" w:color="auto"/>
              <w:right w:val="nil"/>
            </w:tcBorders>
            <w:vAlign w:val="center"/>
          </w:tcPr>
          <w:p w:rsidR="00CD47BE" w:rsidRPr="00403CBE" w:rsidRDefault="00CD47BE">
            <w:pPr>
              <w:jc w:val="distribute"/>
            </w:pPr>
            <w:r w:rsidRPr="00403CBE">
              <w:rPr>
                <w:rFonts w:cs="MS-PMincho" w:hint="eastAsia"/>
              </w:rPr>
              <w:t>売上高</w:t>
            </w:r>
          </w:p>
        </w:tc>
        <w:tc>
          <w:tcPr>
            <w:tcW w:w="1094" w:type="dxa"/>
            <w:tcBorders>
              <w:top w:val="dotted" w:sz="4" w:space="0" w:color="auto"/>
              <w:left w:val="nil"/>
              <w:bottom w:val="dotted" w:sz="4" w:space="0" w:color="auto"/>
              <w:right w:val="dotted" w:sz="4" w:space="0" w:color="auto"/>
            </w:tcBorders>
            <w:vAlign w:val="center"/>
          </w:tcPr>
          <w:p w:rsidR="00CD47BE" w:rsidRPr="00403CBE" w:rsidRDefault="00CD47BE">
            <w:r w:rsidRPr="00403CBE">
              <w:rPr>
                <w:rFonts w:hint="eastAsia"/>
              </w:rPr>
              <w:t>（</w:t>
            </w:r>
            <w:r w:rsidRPr="00403CBE">
              <w:rPr>
                <w:rFonts w:cs="MS-PMincho" w:hint="eastAsia"/>
              </w:rPr>
              <w:t>千円</w:t>
            </w:r>
            <w:r w:rsidRPr="00403CBE">
              <w:rPr>
                <w:rFonts w:hint="eastAsia"/>
              </w:rPr>
              <w:t>）</w:t>
            </w: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3"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jc w:val="right"/>
            </w:pPr>
          </w:p>
        </w:tc>
        <w:tc>
          <w:tcPr>
            <w:tcW w:w="2195" w:type="dxa"/>
            <w:tcBorders>
              <w:top w:val="dotted" w:sz="4" w:space="0" w:color="auto"/>
              <w:left w:val="dotted" w:sz="4" w:space="0" w:color="auto"/>
              <w:bottom w:val="dotted" w:sz="4" w:space="0" w:color="auto"/>
            </w:tcBorders>
            <w:vAlign w:val="center"/>
          </w:tcPr>
          <w:p w:rsidR="00CD47BE" w:rsidRPr="00403CBE" w:rsidRDefault="00CD47BE">
            <w:pPr>
              <w:jc w:val="right"/>
            </w:pPr>
          </w:p>
        </w:tc>
      </w:tr>
      <w:tr w:rsidR="00403CBE" w:rsidRPr="00403CBE">
        <w:trPr>
          <w:trHeight w:val="409"/>
        </w:trPr>
        <w:tc>
          <w:tcPr>
            <w:tcW w:w="1774" w:type="dxa"/>
            <w:tcBorders>
              <w:top w:val="dotted" w:sz="4" w:space="0" w:color="auto"/>
              <w:bottom w:val="single" w:sz="4" w:space="0" w:color="auto"/>
              <w:right w:val="nil"/>
            </w:tcBorders>
            <w:vAlign w:val="center"/>
          </w:tcPr>
          <w:p w:rsidR="00CD47BE" w:rsidRPr="00403CBE" w:rsidRDefault="00CD47BE">
            <w:pPr>
              <w:jc w:val="distribute"/>
              <w:rPr>
                <w:rFonts w:cs="MS-PMincho"/>
              </w:rPr>
            </w:pPr>
            <w:r w:rsidRPr="00403CBE">
              <w:rPr>
                <w:rFonts w:cs="MS-PMincho" w:hint="eastAsia"/>
              </w:rPr>
              <w:t>経常利益</w:t>
            </w:r>
          </w:p>
        </w:tc>
        <w:tc>
          <w:tcPr>
            <w:tcW w:w="1094" w:type="dxa"/>
            <w:tcBorders>
              <w:top w:val="dotted" w:sz="4" w:space="0" w:color="auto"/>
              <w:left w:val="nil"/>
              <w:bottom w:val="single" w:sz="4" w:space="0" w:color="auto"/>
              <w:right w:val="dotted" w:sz="4" w:space="0" w:color="auto"/>
            </w:tcBorders>
            <w:vAlign w:val="center"/>
          </w:tcPr>
          <w:p w:rsidR="00CD47BE" w:rsidRPr="00403CBE" w:rsidRDefault="00CD47BE">
            <w:pPr>
              <w:rPr>
                <w:rFonts w:cs="MS-PMincho"/>
              </w:rPr>
            </w:pPr>
            <w:r w:rsidRPr="00403CBE">
              <w:rPr>
                <w:rFonts w:hint="eastAsia"/>
              </w:rPr>
              <w:t>（</w:t>
            </w:r>
            <w:r w:rsidRPr="00403CBE">
              <w:rPr>
                <w:rFonts w:cs="MS-PMincho" w:hint="eastAsia"/>
              </w:rPr>
              <w:t>千円</w:t>
            </w:r>
            <w:r w:rsidRPr="00403CBE">
              <w:rPr>
                <w:rFonts w:hint="eastAsia"/>
              </w:rPr>
              <w:t>）</w:t>
            </w:r>
          </w:p>
        </w:tc>
        <w:tc>
          <w:tcPr>
            <w:tcW w:w="2193" w:type="dxa"/>
            <w:tcBorders>
              <w:top w:val="dotted" w:sz="4" w:space="0" w:color="auto"/>
              <w:left w:val="dotted" w:sz="4" w:space="0" w:color="auto"/>
              <w:bottom w:val="single" w:sz="4" w:space="0" w:color="auto"/>
              <w:right w:val="dotted" w:sz="4" w:space="0" w:color="auto"/>
            </w:tcBorders>
            <w:vAlign w:val="center"/>
          </w:tcPr>
          <w:p w:rsidR="00CD47BE" w:rsidRPr="00403CBE" w:rsidRDefault="00CD47BE">
            <w:pPr>
              <w:jc w:val="right"/>
              <w:rPr>
                <w:rFonts w:cs="MS-PMincho"/>
              </w:rPr>
            </w:pPr>
          </w:p>
        </w:tc>
        <w:tc>
          <w:tcPr>
            <w:tcW w:w="2193" w:type="dxa"/>
            <w:tcBorders>
              <w:top w:val="dotted" w:sz="4" w:space="0" w:color="auto"/>
              <w:left w:val="dotted" w:sz="4" w:space="0" w:color="auto"/>
              <w:bottom w:val="single" w:sz="4" w:space="0" w:color="auto"/>
              <w:right w:val="dotted" w:sz="4" w:space="0" w:color="auto"/>
            </w:tcBorders>
            <w:vAlign w:val="center"/>
          </w:tcPr>
          <w:p w:rsidR="00CD47BE" w:rsidRPr="00403CBE" w:rsidRDefault="00CD47BE">
            <w:pPr>
              <w:jc w:val="right"/>
              <w:rPr>
                <w:rFonts w:cs="MS-PMincho"/>
              </w:rPr>
            </w:pPr>
          </w:p>
        </w:tc>
        <w:tc>
          <w:tcPr>
            <w:tcW w:w="2195" w:type="dxa"/>
            <w:tcBorders>
              <w:top w:val="dotted" w:sz="4" w:space="0" w:color="auto"/>
              <w:left w:val="dotted" w:sz="4" w:space="0" w:color="auto"/>
              <w:bottom w:val="single" w:sz="4" w:space="0" w:color="auto"/>
            </w:tcBorders>
            <w:vAlign w:val="center"/>
          </w:tcPr>
          <w:p w:rsidR="00CD47BE" w:rsidRPr="00403CBE" w:rsidRDefault="00CD47BE">
            <w:pPr>
              <w:jc w:val="right"/>
              <w:rPr>
                <w:rFonts w:cs="MS-PMincho"/>
              </w:rPr>
            </w:pPr>
          </w:p>
        </w:tc>
      </w:tr>
    </w:tbl>
    <w:p w:rsidR="00CD47BE" w:rsidRPr="00403CBE" w:rsidRDefault="00CD47BE">
      <w:pPr>
        <w:autoSpaceDE w:val="0"/>
        <w:autoSpaceDN w:val="0"/>
        <w:adjustRightInd w:val="0"/>
        <w:ind w:leftChars="200" w:left="499"/>
        <w:jc w:val="left"/>
        <w:rPr>
          <w:rFonts w:cs="MS-PMincho"/>
        </w:rPr>
      </w:pPr>
      <w:r w:rsidRPr="00403CBE">
        <w:rPr>
          <w:rFonts w:hint="eastAsia"/>
        </w:rPr>
        <w:t>※</w:t>
      </w:r>
      <w:r w:rsidRPr="00403CBE">
        <w:rPr>
          <w:rFonts w:cs="MS-PMincho"/>
        </w:rPr>
        <w:t xml:space="preserve"> </w:t>
      </w:r>
      <w:r w:rsidRPr="00403CBE">
        <w:rPr>
          <w:rFonts w:cs="MS-PMincho" w:hint="eastAsia"/>
        </w:rPr>
        <w:t>比率は小数点以下第１位を四捨五入</w:t>
      </w:r>
    </w:p>
    <w:p w:rsidR="00CD47BE" w:rsidRPr="00403CBE" w:rsidRDefault="00CD47BE">
      <w:pPr>
        <w:autoSpaceDE w:val="0"/>
        <w:autoSpaceDN w:val="0"/>
        <w:adjustRightInd w:val="0"/>
        <w:jc w:val="left"/>
        <w:rPr>
          <w:rFonts w:cs="MS-PMincho"/>
        </w:rPr>
      </w:pPr>
    </w:p>
    <w:p w:rsidR="00CD47BE" w:rsidRPr="00403CBE" w:rsidRDefault="00CD47BE">
      <w:pPr>
        <w:autoSpaceDE w:val="0"/>
        <w:autoSpaceDN w:val="0"/>
        <w:adjustRightInd w:val="0"/>
        <w:jc w:val="left"/>
      </w:pPr>
      <w:r w:rsidRPr="00403CBE">
        <w:rPr>
          <w:rFonts w:cs="MS-PMincho" w:hint="eastAsia"/>
        </w:rPr>
        <w:t>６</w:t>
      </w:r>
      <w:r w:rsidRPr="00403CBE">
        <w:rPr>
          <w:rFonts w:cs="MS-PMincho"/>
        </w:rPr>
        <w:t xml:space="preserve"> </w:t>
      </w:r>
      <w:r w:rsidRPr="00403CBE">
        <w:rPr>
          <w:rFonts w:cs="MS-PMincho" w:hint="eastAsia"/>
        </w:rPr>
        <w:t>その他</w:t>
      </w:r>
      <w:r w:rsidRPr="00403CBE">
        <w:rPr>
          <w:rFonts w:hint="eastAsia"/>
        </w:rPr>
        <w:t>（</w:t>
      </w:r>
      <w:r w:rsidRPr="00403CBE">
        <w:rPr>
          <w:rFonts w:cs="MS-PMincho" w:hint="eastAsia"/>
        </w:rPr>
        <w:t>会社概要特記事項　取得した品質管理等の国際規格など</w:t>
      </w:r>
      <w:r w:rsidRPr="00403CBE">
        <w:rPr>
          <w:rFonts w:hint="eastAsia"/>
        </w:rPr>
        <w:t>）</w:t>
      </w: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64"/>
      </w:tblGrid>
      <w:tr w:rsidR="00403CBE" w:rsidRPr="00403CBE">
        <w:trPr>
          <w:trHeight w:val="9002"/>
        </w:trPr>
        <w:tc>
          <w:tcPr>
            <w:tcW w:w="9464" w:type="dxa"/>
          </w:tcPr>
          <w:p w:rsidR="00CD47BE" w:rsidRPr="00403CBE" w:rsidRDefault="00CD47BE"/>
        </w:tc>
      </w:tr>
    </w:tbl>
    <w:p w:rsidR="00C90FB4" w:rsidRPr="00403CBE" w:rsidRDefault="00CD47BE" w:rsidP="00C90FB4">
      <w:pPr>
        <w:widowControl/>
        <w:jc w:val="left"/>
      </w:pPr>
      <w:r w:rsidRPr="00403CBE">
        <w:rPr>
          <w:rFonts w:hint="eastAsia"/>
        </w:rPr>
        <w:br w:type="page"/>
      </w:r>
      <w:r w:rsidR="00C90FB4" w:rsidRPr="00403CBE">
        <w:rPr>
          <w:rFonts w:hint="eastAsia"/>
        </w:rPr>
        <w:lastRenderedPageBreak/>
        <w:t>様式</w:t>
      </w:r>
      <w:r w:rsidR="007C56AB" w:rsidRPr="00403CBE">
        <w:rPr>
          <w:rFonts w:hint="eastAsia"/>
        </w:rPr>
        <w:t>第４</w:t>
      </w:r>
    </w:p>
    <w:p w:rsidR="00C90FB4" w:rsidRPr="00403CBE" w:rsidRDefault="00C90FB4" w:rsidP="007C56AB">
      <w:pPr>
        <w:widowControl/>
        <w:spacing w:line="300" w:lineRule="auto"/>
        <w:jc w:val="center"/>
      </w:pPr>
      <w:r w:rsidRPr="00403CBE">
        <w:rPr>
          <w:rFonts w:hint="eastAsia"/>
          <w:spacing w:val="41"/>
          <w:fitText w:val="5727" w:id="1149969920"/>
        </w:rPr>
        <w:t>第三者賃貸方式による貸付能力等証明</w:t>
      </w:r>
      <w:r w:rsidRPr="00403CBE">
        <w:rPr>
          <w:rFonts w:hint="eastAsia"/>
          <w:spacing w:val="6"/>
          <w:fitText w:val="5727" w:id="1149969920"/>
        </w:rPr>
        <w:t>書</w:t>
      </w:r>
    </w:p>
    <w:p w:rsidR="007C56AB" w:rsidRPr="00403CBE" w:rsidRDefault="007C56AB" w:rsidP="007C56AB">
      <w:pPr>
        <w:widowControl/>
        <w:spacing w:line="300" w:lineRule="auto"/>
        <w:jc w:val="left"/>
      </w:pPr>
    </w:p>
    <w:p w:rsidR="00C90FB4" w:rsidRPr="00403CBE" w:rsidRDefault="00C90FB4" w:rsidP="007C56AB">
      <w:pPr>
        <w:widowControl/>
        <w:spacing w:line="300" w:lineRule="auto"/>
        <w:jc w:val="right"/>
      </w:pPr>
      <w:r w:rsidRPr="00403CBE">
        <w:rPr>
          <w:rFonts w:hint="eastAsia"/>
        </w:rPr>
        <w:t>平成　　年　　月　　日</w:t>
      </w:r>
    </w:p>
    <w:p w:rsidR="00C90FB4" w:rsidRPr="00403CBE" w:rsidRDefault="00C90FB4" w:rsidP="007C56AB">
      <w:pPr>
        <w:widowControl/>
        <w:spacing w:line="300" w:lineRule="auto"/>
        <w:ind w:firstLineChars="100" w:firstLine="249"/>
        <w:jc w:val="left"/>
      </w:pPr>
      <w:r w:rsidRPr="00403CBE">
        <w:rPr>
          <w:rFonts w:hint="eastAsia"/>
        </w:rPr>
        <w:t>（宛先）津島市長</w:t>
      </w:r>
    </w:p>
    <w:p w:rsidR="00C90FB4" w:rsidRPr="00403CBE" w:rsidRDefault="00C90FB4" w:rsidP="007C56AB">
      <w:pPr>
        <w:widowControl/>
        <w:spacing w:line="300" w:lineRule="auto"/>
        <w:jc w:val="left"/>
      </w:pPr>
    </w:p>
    <w:p w:rsidR="00C90FB4" w:rsidRPr="00403CBE" w:rsidRDefault="00C90FB4" w:rsidP="007C56AB">
      <w:pPr>
        <w:widowControl/>
        <w:spacing w:line="300" w:lineRule="auto"/>
        <w:jc w:val="left"/>
      </w:pPr>
    </w:p>
    <w:p w:rsidR="00C90FB4" w:rsidRPr="00403CBE" w:rsidRDefault="00C90FB4" w:rsidP="007C56AB">
      <w:pPr>
        <w:widowControl/>
        <w:spacing w:line="300" w:lineRule="auto"/>
        <w:ind w:firstLineChars="300" w:firstLine="748"/>
        <w:jc w:val="left"/>
      </w:pPr>
      <w:r w:rsidRPr="00403CBE">
        <w:rPr>
          <w:rFonts w:hint="eastAsia"/>
        </w:rPr>
        <w:t>（提　案　者）　　住　　所</w:t>
      </w:r>
    </w:p>
    <w:p w:rsidR="00C90FB4" w:rsidRPr="00403CBE" w:rsidRDefault="00C90FB4" w:rsidP="007C56AB">
      <w:pPr>
        <w:widowControl/>
        <w:spacing w:line="300" w:lineRule="auto"/>
        <w:ind w:firstLineChars="1200" w:firstLine="2992"/>
        <w:jc w:val="left"/>
      </w:pPr>
      <w:r w:rsidRPr="00403CBE">
        <w:rPr>
          <w:rFonts w:hint="eastAsia"/>
        </w:rPr>
        <w:t>名　　称</w:t>
      </w:r>
    </w:p>
    <w:p w:rsidR="00C90FB4" w:rsidRPr="00403CBE" w:rsidRDefault="00C90FB4" w:rsidP="007C56AB">
      <w:pPr>
        <w:widowControl/>
        <w:spacing w:line="300" w:lineRule="auto"/>
        <w:ind w:firstLineChars="1200" w:firstLine="2992"/>
        <w:jc w:val="left"/>
      </w:pPr>
      <w:r w:rsidRPr="00403CBE">
        <w:rPr>
          <w:rFonts w:hint="eastAsia"/>
        </w:rPr>
        <w:t>代表者名　　　　　　　　　　　　　　　　　　　　㊞</w:t>
      </w:r>
    </w:p>
    <w:p w:rsidR="00C90FB4" w:rsidRPr="00403CBE" w:rsidRDefault="00C90FB4" w:rsidP="007C56AB">
      <w:pPr>
        <w:widowControl/>
        <w:spacing w:line="300" w:lineRule="auto"/>
        <w:jc w:val="left"/>
      </w:pPr>
    </w:p>
    <w:p w:rsidR="00C90FB4" w:rsidRPr="00403CBE" w:rsidRDefault="00C90FB4" w:rsidP="007C56AB">
      <w:pPr>
        <w:widowControl/>
        <w:spacing w:line="300" w:lineRule="auto"/>
        <w:jc w:val="left"/>
      </w:pPr>
    </w:p>
    <w:p w:rsidR="00C90FB4" w:rsidRPr="00403CBE" w:rsidRDefault="00C90FB4" w:rsidP="007C56AB">
      <w:pPr>
        <w:widowControl/>
        <w:spacing w:line="300" w:lineRule="auto"/>
        <w:ind w:firstLineChars="300" w:firstLine="748"/>
        <w:jc w:val="left"/>
      </w:pPr>
      <w:r w:rsidRPr="00403CBE">
        <w:rPr>
          <w:rFonts w:hint="eastAsia"/>
        </w:rPr>
        <w:t>（第　三　者）　　住　　所</w:t>
      </w:r>
    </w:p>
    <w:p w:rsidR="00C90FB4" w:rsidRPr="00403CBE" w:rsidRDefault="00C90FB4" w:rsidP="007C56AB">
      <w:pPr>
        <w:widowControl/>
        <w:spacing w:line="300" w:lineRule="auto"/>
        <w:ind w:firstLineChars="1200" w:firstLine="2992"/>
        <w:jc w:val="left"/>
      </w:pPr>
      <w:r w:rsidRPr="00403CBE">
        <w:rPr>
          <w:rFonts w:hint="eastAsia"/>
        </w:rPr>
        <w:t>名　　称</w:t>
      </w:r>
    </w:p>
    <w:p w:rsidR="00C90FB4" w:rsidRPr="00403CBE" w:rsidRDefault="00C90FB4" w:rsidP="007C56AB">
      <w:pPr>
        <w:widowControl/>
        <w:spacing w:line="300" w:lineRule="auto"/>
        <w:ind w:firstLineChars="1200" w:firstLine="2992"/>
        <w:jc w:val="left"/>
      </w:pPr>
      <w:r w:rsidRPr="00403CBE">
        <w:rPr>
          <w:rFonts w:hint="eastAsia"/>
        </w:rPr>
        <w:t>代表者名　　　　　　　　　　　　　　　　　　　　㊞</w:t>
      </w:r>
    </w:p>
    <w:p w:rsidR="00C90FB4" w:rsidRPr="00403CBE" w:rsidRDefault="00C90FB4" w:rsidP="007C56AB">
      <w:pPr>
        <w:widowControl/>
        <w:spacing w:line="300" w:lineRule="auto"/>
        <w:jc w:val="left"/>
      </w:pPr>
    </w:p>
    <w:p w:rsidR="00C90FB4" w:rsidRPr="00403CBE" w:rsidRDefault="00C90FB4" w:rsidP="007C56AB">
      <w:pPr>
        <w:widowControl/>
        <w:spacing w:line="300" w:lineRule="auto"/>
        <w:jc w:val="left"/>
      </w:pPr>
      <w:r w:rsidRPr="00403CBE">
        <w:rPr>
          <w:rFonts w:hint="eastAsia"/>
        </w:rPr>
        <w:t xml:space="preserve">　</w:t>
      </w:r>
      <w:r w:rsidRPr="00403CBE">
        <w:rPr>
          <w:rFonts w:cs="MS-PMincho" w:hint="eastAsia"/>
        </w:rPr>
        <w:t>「</w:t>
      </w:r>
      <w:r w:rsidRPr="00403CBE">
        <w:rPr>
          <w:rFonts w:cs="MS-PGothic" w:hint="eastAsia"/>
        </w:rPr>
        <w:t>人事給与及び人事考課等</w:t>
      </w:r>
      <w:r w:rsidRPr="00403CBE">
        <w:rPr>
          <w:rFonts w:cs="MS-PGothic"/>
        </w:rPr>
        <w:t>OA化事業</w:t>
      </w:r>
      <w:r w:rsidRPr="00403CBE">
        <w:rPr>
          <w:rFonts w:cs="MS-PGothic" w:hint="eastAsia"/>
        </w:rPr>
        <w:t>」</w:t>
      </w:r>
      <w:r w:rsidRPr="00403CBE">
        <w:rPr>
          <w:rFonts w:hint="eastAsia"/>
        </w:rPr>
        <w:t>について、提案者（以下「受注者」という。）が契約者となった場合、受注者が物品等について、責任をもって第三者より貸し付けできることを、下記のとおり証明いたします。</w:t>
      </w:r>
    </w:p>
    <w:p w:rsidR="00C90FB4" w:rsidRPr="00403CBE" w:rsidRDefault="00C90FB4" w:rsidP="007C56AB">
      <w:pPr>
        <w:widowControl/>
        <w:spacing w:line="300" w:lineRule="auto"/>
        <w:jc w:val="left"/>
      </w:pPr>
    </w:p>
    <w:p w:rsidR="00C90FB4" w:rsidRPr="00403CBE" w:rsidRDefault="00C90FB4" w:rsidP="007C56AB">
      <w:pPr>
        <w:widowControl/>
        <w:spacing w:line="300" w:lineRule="auto"/>
        <w:jc w:val="center"/>
      </w:pPr>
      <w:r w:rsidRPr="00403CBE">
        <w:rPr>
          <w:rFonts w:hint="eastAsia"/>
        </w:rPr>
        <w:t>記</w:t>
      </w:r>
    </w:p>
    <w:p w:rsidR="00C90FB4" w:rsidRPr="00403CBE" w:rsidRDefault="00C90FB4" w:rsidP="007C56AB">
      <w:pPr>
        <w:widowControl/>
        <w:spacing w:line="300" w:lineRule="auto"/>
        <w:jc w:val="left"/>
      </w:pPr>
    </w:p>
    <w:p w:rsidR="00C90FB4" w:rsidRPr="00403CBE" w:rsidRDefault="00C90FB4" w:rsidP="007C56AB">
      <w:pPr>
        <w:widowControl/>
        <w:spacing w:line="300" w:lineRule="auto"/>
        <w:ind w:left="249" w:hangingChars="100" w:hanging="249"/>
        <w:jc w:val="left"/>
      </w:pPr>
      <w:r w:rsidRPr="00403CBE">
        <w:rPr>
          <w:rFonts w:hint="eastAsia"/>
        </w:rPr>
        <w:t>１　賃貸借契約は、発注者と受注者と第三者の間で、発注者指定の賃貸借契約書により契約いたします。</w:t>
      </w:r>
    </w:p>
    <w:p w:rsidR="00C90FB4" w:rsidRPr="00403CBE" w:rsidRDefault="00C90FB4" w:rsidP="007C56AB">
      <w:pPr>
        <w:widowControl/>
        <w:spacing w:line="300" w:lineRule="auto"/>
        <w:ind w:left="249" w:hangingChars="100" w:hanging="249"/>
        <w:jc w:val="left"/>
      </w:pPr>
      <w:r w:rsidRPr="00403CBE">
        <w:rPr>
          <w:rFonts w:hint="eastAsia"/>
        </w:rPr>
        <w:t>２　賃貸借契約における責務については、受注者の責任において発注者の賃貸借契約書に定めた条件で第三者に履行させます。</w:t>
      </w:r>
    </w:p>
    <w:p w:rsidR="00C90FB4" w:rsidRPr="00403CBE" w:rsidRDefault="00C90FB4" w:rsidP="007C56AB">
      <w:pPr>
        <w:widowControl/>
        <w:spacing w:line="300" w:lineRule="auto"/>
        <w:ind w:left="249" w:hangingChars="100" w:hanging="249"/>
        <w:jc w:val="left"/>
      </w:pPr>
      <w:r w:rsidRPr="00403CBE">
        <w:rPr>
          <w:rFonts w:hint="eastAsia"/>
        </w:rPr>
        <w:t>３　第三者が正当な理由なく賃貸借契約書に定められた責務を履行しない場合は、受注者が責務を履行いたします。</w:t>
      </w:r>
    </w:p>
    <w:p w:rsidR="00C90FB4" w:rsidRPr="00403CBE" w:rsidRDefault="00C90FB4" w:rsidP="007C56AB">
      <w:pPr>
        <w:widowControl/>
        <w:spacing w:line="300" w:lineRule="auto"/>
        <w:ind w:left="249" w:hangingChars="100" w:hanging="249"/>
        <w:jc w:val="left"/>
      </w:pPr>
      <w:r w:rsidRPr="00403CBE">
        <w:rPr>
          <w:rFonts w:hint="eastAsia"/>
        </w:rPr>
        <w:t>４　受注者は、見積もりした賃借料で第三者より賃貸いたします。第三者は、賃貸料を発注者に請求いたしますので、発注者から第三者に支払いを願います。</w:t>
      </w:r>
    </w:p>
    <w:p w:rsidR="007C56AB" w:rsidRPr="00403CBE" w:rsidRDefault="007C56AB">
      <w:pPr>
        <w:widowControl/>
        <w:jc w:val="left"/>
      </w:pPr>
      <w:r w:rsidRPr="00403CBE">
        <w:br w:type="page"/>
      </w:r>
    </w:p>
    <w:p w:rsidR="00CD47BE" w:rsidRPr="00403CBE" w:rsidRDefault="00CD47BE" w:rsidP="00F44DE8">
      <w:pPr>
        <w:spacing w:line="280" w:lineRule="exact"/>
      </w:pPr>
      <w:r w:rsidRPr="00403CBE">
        <w:rPr>
          <w:rFonts w:hint="eastAsia"/>
        </w:rPr>
        <w:lastRenderedPageBreak/>
        <w:t>様式</w:t>
      </w:r>
      <w:r w:rsidRPr="00403CBE">
        <w:rPr>
          <w:rFonts w:cs="MS-PMincho" w:hint="eastAsia"/>
        </w:rPr>
        <w:t>第</w:t>
      </w:r>
      <w:r w:rsidR="007C56AB" w:rsidRPr="00403CBE">
        <w:rPr>
          <w:rFonts w:cs="MS-PMincho" w:hint="eastAsia"/>
        </w:rPr>
        <w:t>５</w:t>
      </w:r>
    </w:p>
    <w:p w:rsidR="00CD47BE" w:rsidRPr="00403CBE" w:rsidRDefault="00CD47BE">
      <w:pPr>
        <w:jc w:val="center"/>
        <w:outlineLvl w:val="0"/>
      </w:pPr>
      <w:r w:rsidRPr="00403CBE">
        <w:rPr>
          <w:rFonts w:hint="eastAsia"/>
          <w:spacing w:val="130"/>
          <w:fitText w:val="3237" w:id="1145238272"/>
        </w:rPr>
        <w:t>業務協力予定</w:t>
      </w:r>
      <w:r w:rsidRPr="00403CBE">
        <w:rPr>
          <w:rFonts w:hint="eastAsia"/>
          <w:spacing w:val="-1"/>
          <w:fitText w:val="3237" w:id="1145238272"/>
        </w:rPr>
        <w:t>書</w:t>
      </w:r>
    </w:p>
    <w:p w:rsidR="00CD47BE" w:rsidRPr="00403CBE" w:rsidRDefault="00CD47BE">
      <w:pPr>
        <w:autoSpaceDE w:val="0"/>
        <w:autoSpaceDN w:val="0"/>
        <w:adjustRightInd w:val="0"/>
        <w:ind w:firstLineChars="1410" w:firstLine="3515"/>
        <w:jc w:val="right"/>
        <w:rPr>
          <w:rFonts w:cs="MS-PMincho"/>
        </w:rPr>
      </w:pPr>
      <w:r w:rsidRPr="00403CBE">
        <w:rPr>
          <w:rFonts w:cs="MS-PMincho" w:hint="eastAsia"/>
        </w:rPr>
        <w:t>平成　　年　　月　　日</w:t>
      </w:r>
    </w:p>
    <w:p w:rsidR="00CD47BE" w:rsidRPr="00403CBE" w:rsidRDefault="00D167E4">
      <w:pPr>
        <w:autoSpaceDE w:val="0"/>
        <w:autoSpaceDN w:val="0"/>
        <w:adjustRightInd w:val="0"/>
        <w:spacing w:line="312" w:lineRule="auto"/>
        <w:ind w:leftChars="114" w:left="284"/>
        <w:jc w:val="left"/>
        <w:rPr>
          <w:rFonts w:cs="MS-PMincho"/>
        </w:rPr>
      </w:pPr>
      <w:r w:rsidRPr="00403CBE">
        <w:rPr>
          <w:rFonts w:cs="MS-PMincho" w:hint="eastAsia"/>
        </w:rPr>
        <w:t>（宛先）</w:t>
      </w:r>
      <w:r w:rsidR="000B7089" w:rsidRPr="00403CBE">
        <w:rPr>
          <w:rFonts w:cs="MS-PMincho" w:hint="eastAsia"/>
        </w:rPr>
        <w:t>津島市</w:t>
      </w:r>
      <w:r w:rsidR="00CD47BE" w:rsidRPr="00403CBE">
        <w:rPr>
          <w:rFonts w:cs="MS-PMincho" w:hint="eastAsia"/>
        </w:rPr>
        <w:t>長</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所在地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jc w:val="right"/>
      </w:pPr>
    </w:p>
    <w:p w:rsidR="00CD47BE" w:rsidRPr="00403CBE" w:rsidRDefault="00CD47BE">
      <w:pPr>
        <w:spacing w:line="300" w:lineRule="exact"/>
        <w:ind w:leftChars="109" w:left="272" w:firstLineChars="100" w:firstLine="249"/>
      </w:pPr>
      <w:r w:rsidRPr="00403CBE">
        <w:rPr>
          <w:rFonts w:hint="eastAsia"/>
          <w:bCs/>
        </w:rPr>
        <w:t>「</w:t>
      </w:r>
      <w:r w:rsidR="00D167E4" w:rsidRPr="00403CBE">
        <w:rPr>
          <w:rFonts w:hint="eastAsia"/>
          <w:bCs/>
        </w:rPr>
        <w:t>人事給与及び人事考課等</w:t>
      </w:r>
      <w:r w:rsidR="00D167E4" w:rsidRPr="00403CBE">
        <w:rPr>
          <w:bCs/>
        </w:rPr>
        <w:t>OA化事業</w:t>
      </w:r>
      <w:r w:rsidRPr="00403CBE">
        <w:rPr>
          <w:rFonts w:hint="eastAsia"/>
        </w:rPr>
        <w:t>」を受託した場合、次の者と再委託等業務協力の予定・合意をしております。</w:t>
      </w:r>
    </w:p>
    <w:p w:rsidR="00CD47BE" w:rsidRPr="00403CBE" w:rsidRDefault="00CD47BE">
      <w:pPr>
        <w:spacing w:line="300" w:lineRule="exact"/>
        <w:ind w:leftChars="100" w:left="249" w:firstLineChars="100" w:firstLine="249"/>
      </w:pPr>
      <w:r w:rsidRPr="00403CBE">
        <w:rPr>
          <w:rFonts w:hint="eastAsia"/>
        </w:rPr>
        <w:t>なお、次の者については、</w:t>
      </w:r>
      <w:r w:rsidR="000B7089" w:rsidRPr="00403CBE">
        <w:rPr>
          <w:rFonts w:hint="eastAsia"/>
        </w:rPr>
        <w:t>津島市</w:t>
      </w:r>
      <w:r w:rsidRPr="00403CBE">
        <w:rPr>
          <w:rFonts w:hint="eastAsia"/>
        </w:rPr>
        <w:t>の入札参加資格の届け出</w:t>
      </w:r>
      <w:r w:rsidR="00844D60" w:rsidRPr="00403CBE">
        <w:rPr>
          <w:rFonts w:hint="eastAsia"/>
        </w:rPr>
        <w:t>が</w:t>
      </w:r>
      <w:r w:rsidRPr="00403CBE">
        <w:rPr>
          <w:rFonts w:hint="eastAsia"/>
        </w:rPr>
        <w:t>受理されている</w:t>
      </w:r>
      <w:r w:rsidR="00F566E5" w:rsidRPr="00403CBE">
        <w:rPr>
          <w:rFonts w:hint="eastAsia"/>
        </w:rPr>
        <w:t>、又</w:t>
      </w:r>
      <w:r w:rsidRPr="00403CBE">
        <w:rPr>
          <w:rFonts w:hint="eastAsia"/>
        </w:rPr>
        <w:t>は、受託開始までに届け出が受理されるよう当方が責任をもって取り扱います。</w:t>
      </w:r>
    </w:p>
    <w:p w:rsidR="00CD47BE" w:rsidRPr="00403CBE" w:rsidRDefault="00CD47BE">
      <w:pPr>
        <w:autoSpaceDE w:val="0"/>
        <w:autoSpaceDN w:val="0"/>
        <w:adjustRightInd w:val="0"/>
        <w:spacing w:line="240" w:lineRule="exact"/>
        <w:jc w:val="left"/>
        <w:rPr>
          <w:rFonts w:cs="MS-PMincho"/>
        </w:rPr>
      </w:pPr>
    </w:p>
    <w:p w:rsidR="00CD47BE" w:rsidRPr="00403CBE" w:rsidRDefault="00CD47BE">
      <w:pPr>
        <w:spacing w:line="240" w:lineRule="exact"/>
        <w:ind w:leftChars="100" w:left="249" w:firstLineChars="100" w:firstLine="249"/>
        <w:jc w:val="left"/>
      </w:pPr>
    </w:p>
    <w:p w:rsidR="00CD47BE" w:rsidRPr="00403CBE" w:rsidRDefault="00CD47BE">
      <w:pPr>
        <w:outlineLvl w:val="0"/>
      </w:pPr>
      <w:r w:rsidRPr="00403CBE">
        <w:rPr>
          <w:rFonts w:hint="eastAsia"/>
        </w:rPr>
        <w:t xml:space="preserve">　（協力を予定する者）</w:t>
      </w:r>
    </w:p>
    <w:tbl>
      <w:tblPr>
        <w:tblW w:w="0" w:type="auto"/>
        <w:tblInd w:w="27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510"/>
        <w:gridCol w:w="1408"/>
        <w:gridCol w:w="7783"/>
      </w:tblGrid>
      <w:tr w:rsidR="00403CBE" w:rsidRPr="00403CBE">
        <w:trPr>
          <w:trHeight w:val="680"/>
        </w:trPr>
        <w:tc>
          <w:tcPr>
            <w:tcW w:w="510" w:type="dxa"/>
            <w:vMerge w:val="restart"/>
            <w:tcBorders>
              <w:top w:val="single"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r w:rsidRPr="00403CBE">
              <w:rPr>
                <w:rFonts w:hint="eastAsia"/>
              </w:rPr>
              <w:t>１</w:t>
            </w:r>
          </w:p>
        </w:tc>
        <w:tc>
          <w:tcPr>
            <w:tcW w:w="140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所在地</w:t>
            </w:r>
          </w:p>
        </w:tc>
        <w:tc>
          <w:tcPr>
            <w:tcW w:w="7783" w:type="dxa"/>
            <w:tcBorders>
              <w:top w:val="single" w:sz="4" w:space="0" w:color="auto"/>
              <w:left w:val="dotted" w:sz="4" w:space="0" w:color="auto"/>
              <w:bottom w:val="dotted" w:sz="4" w:space="0" w:color="auto"/>
              <w:right w:val="single" w:sz="6" w:space="0" w:color="000000"/>
            </w:tcBorders>
          </w:tcPr>
          <w:p w:rsidR="00CD47BE" w:rsidRPr="00403CBE" w:rsidRDefault="00CD47BE">
            <w:pPr>
              <w:spacing w:line="290" w:lineRule="atLeast"/>
            </w:pPr>
            <w:r w:rsidRPr="00403CBE">
              <w:rPr>
                <w:rFonts w:hint="eastAsia"/>
              </w:rPr>
              <w:t>〒</w:t>
            </w: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商号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jc w:val="lef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代表者氏名</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電話番号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ＦＡＸ番号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single"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役割</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left w:val="single" w:sz="6" w:space="0" w:color="000000"/>
              <w:bottom w:val="single"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single" w:sz="4" w:space="0" w:color="auto"/>
              <w:right w:val="dotted" w:sz="4" w:space="0" w:color="auto"/>
            </w:tcBorders>
            <w:vAlign w:val="center"/>
          </w:tcPr>
          <w:p w:rsidR="00CD47BE" w:rsidRPr="00403CBE" w:rsidRDefault="00CD47BE">
            <w:pPr>
              <w:spacing w:line="290" w:lineRule="atLeast"/>
              <w:jc w:val="distribute"/>
            </w:pPr>
            <w:r w:rsidRPr="00403CBE">
              <w:rPr>
                <w:rFonts w:hint="eastAsia"/>
              </w:rPr>
              <w:t>業務内容</w:t>
            </w:r>
          </w:p>
        </w:tc>
        <w:tc>
          <w:tcPr>
            <w:tcW w:w="7783" w:type="dxa"/>
            <w:tcBorders>
              <w:top w:val="dotted" w:sz="4" w:space="0" w:color="auto"/>
              <w:left w:val="dotted" w:sz="4" w:space="0" w:color="auto"/>
              <w:bottom w:val="single" w:sz="4" w:space="0" w:color="auto"/>
              <w:right w:val="single" w:sz="6" w:space="0" w:color="000000"/>
            </w:tcBorders>
          </w:tcPr>
          <w:p w:rsidR="00CD47BE" w:rsidRPr="00403CBE" w:rsidRDefault="00CD47BE">
            <w:pPr>
              <w:spacing w:line="290" w:lineRule="atLeast"/>
            </w:pPr>
          </w:p>
        </w:tc>
      </w:tr>
      <w:tr w:rsidR="00403CBE" w:rsidRPr="00403CBE">
        <w:trPr>
          <w:trHeight w:val="680"/>
        </w:trPr>
        <w:tc>
          <w:tcPr>
            <w:tcW w:w="510" w:type="dxa"/>
            <w:vMerge w:val="restart"/>
            <w:tcBorders>
              <w:top w:val="single"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r w:rsidRPr="00403CBE">
              <w:rPr>
                <w:rFonts w:hint="eastAsia"/>
              </w:rPr>
              <w:t>２</w:t>
            </w:r>
          </w:p>
        </w:tc>
        <w:tc>
          <w:tcPr>
            <w:tcW w:w="140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所在地</w:t>
            </w:r>
          </w:p>
        </w:tc>
        <w:tc>
          <w:tcPr>
            <w:tcW w:w="7783" w:type="dxa"/>
            <w:tcBorders>
              <w:top w:val="single" w:sz="4" w:space="0" w:color="auto"/>
              <w:left w:val="dotted" w:sz="4" w:space="0" w:color="auto"/>
              <w:bottom w:val="dotted" w:sz="4" w:space="0" w:color="auto"/>
              <w:right w:val="single" w:sz="6" w:space="0" w:color="000000"/>
            </w:tcBorders>
          </w:tcPr>
          <w:p w:rsidR="00CD47BE" w:rsidRPr="00403CBE" w:rsidRDefault="00CD47BE">
            <w:pPr>
              <w:spacing w:line="290" w:lineRule="atLeast"/>
            </w:pPr>
            <w:r w:rsidRPr="00403CBE">
              <w:rPr>
                <w:rFonts w:hint="eastAsia"/>
              </w:rPr>
              <w:t>〒</w:t>
            </w: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商号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代表者氏名</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電話番号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ＦＡＸ番号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single"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役割</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left w:val="single" w:sz="6" w:space="0" w:color="000000"/>
              <w:bottom w:val="single" w:sz="4" w:space="0" w:color="auto"/>
              <w:right w:val="dotted" w:sz="4" w:space="0" w:color="auto"/>
            </w:tcBorders>
          </w:tcPr>
          <w:p w:rsidR="00CD47BE" w:rsidRPr="00403CBE" w:rsidRDefault="00CD47BE">
            <w:pPr>
              <w:spacing w:line="290" w:lineRule="atLeast"/>
              <w:jc w:val="center"/>
            </w:pPr>
          </w:p>
        </w:tc>
        <w:tc>
          <w:tcPr>
            <w:tcW w:w="1408" w:type="dxa"/>
            <w:tcBorders>
              <w:top w:val="dotted" w:sz="4" w:space="0" w:color="auto"/>
              <w:left w:val="dotted" w:sz="4" w:space="0" w:color="auto"/>
              <w:bottom w:val="single" w:sz="4" w:space="0" w:color="auto"/>
              <w:right w:val="dotted" w:sz="4" w:space="0" w:color="auto"/>
            </w:tcBorders>
            <w:vAlign w:val="center"/>
          </w:tcPr>
          <w:p w:rsidR="00CD47BE" w:rsidRPr="00403CBE" w:rsidRDefault="00CD47BE">
            <w:pPr>
              <w:spacing w:line="290" w:lineRule="atLeast"/>
              <w:jc w:val="distribute"/>
            </w:pPr>
            <w:r w:rsidRPr="00403CBE">
              <w:rPr>
                <w:rFonts w:hint="eastAsia"/>
              </w:rPr>
              <w:t>業務内容</w:t>
            </w:r>
          </w:p>
        </w:tc>
        <w:tc>
          <w:tcPr>
            <w:tcW w:w="7783" w:type="dxa"/>
            <w:tcBorders>
              <w:top w:val="dotted" w:sz="4" w:space="0" w:color="auto"/>
              <w:left w:val="dotted" w:sz="4" w:space="0" w:color="auto"/>
              <w:bottom w:val="single" w:sz="4" w:space="0" w:color="auto"/>
              <w:right w:val="single" w:sz="6" w:space="0" w:color="000000"/>
            </w:tcBorders>
          </w:tcPr>
          <w:p w:rsidR="00CD47BE" w:rsidRPr="00403CBE" w:rsidRDefault="00CD47BE">
            <w:pPr>
              <w:spacing w:line="290" w:lineRule="atLeast"/>
            </w:pPr>
          </w:p>
        </w:tc>
      </w:tr>
      <w:tr w:rsidR="00403CBE" w:rsidRPr="00403CBE">
        <w:trPr>
          <w:trHeight w:val="680"/>
        </w:trPr>
        <w:tc>
          <w:tcPr>
            <w:tcW w:w="510" w:type="dxa"/>
            <w:vMerge w:val="restart"/>
            <w:tcBorders>
              <w:top w:val="single" w:sz="4" w:space="0" w:color="auto"/>
              <w:left w:val="single" w:sz="6" w:space="0" w:color="000000"/>
              <w:bottom w:val="dotted" w:sz="4" w:space="0" w:color="auto"/>
              <w:right w:val="dotted" w:sz="4" w:space="0" w:color="auto"/>
            </w:tcBorders>
          </w:tcPr>
          <w:p w:rsidR="00CD47BE" w:rsidRPr="00403CBE" w:rsidRDefault="00CD47BE">
            <w:pPr>
              <w:spacing w:line="290" w:lineRule="atLeast"/>
              <w:jc w:val="center"/>
            </w:pPr>
            <w:r w:rsidRPr="00403CBE">
              <w:rPr>
                <w:rFonts w:hint="eastAsia"/>
              </w:rPr>
              <w:t>３</w:t>
            </w:r>
          </w:p>
        </w:tc>
        <w:tc>
          <w:tcPr>
            <w:tcW w:w="140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所在地</w:t>
            </w:r>
          </w:p>
        </w:tc>
        <w:tc>
          <w:tcPr>
            <w:tcW w:w="7783" w:type="dxa"/>
            <w:tcBorders>
              <w:top w:val="single" w:sz="4" w:space="0" w:color="auto"/>
              <w:left w:val="dotted" w:sz="4" w:space="0" w:color="auto"/>
              <w:bottom w:val="dotted" w:sz="4" w:space="0" w:color="auto"/>
              <w:right w:val="single" w:sz="6" w:space="0" w:color="000000"/>
            </w:tcBorders>
          </w:tcPr>
          <w:p w:rsidR="00CD47BE" w:rsidRPr="00403CBE" w:rsidRDefault="00CD47BE">
            <w:pPr>
              <w:spacing w:line="290" w:lineRule="atLeast"/>
            </w:pPr>
            <w:r w:rsidRPr="00403CBE">
              <w:rPr>
                <w:rFonts w:hint="eastAsia"/>
              </w:rPr>
              <w:t>〒</w:t>
            </w: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商号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代表者氏名</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電話番号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dotted" w:sz="4" w:space="0" w:color="auto"/>
              <w:right w:val="dotted" w:sz="4" w:space="0" w:color="auto"/>
            </w:tcBorders>
          </w:tcPr>
          <w:p w:rsidR="00CD47BE" w:rsidRPr="00403CBE" w:rsidRDefault="00CD47BE">
            <w:pPr>
              <w:spacing w:line="290" w:lineRule="atLeast"/>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ＦＡＸ番号</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top w:val="dotted" w:sz="4" w:space="0" w:color="auto"/>
              <w:left w:val="single" w:sz="6" w:space="0" w:color="000000"/>
              <w:bottom w:val="single" w:sz="4" w:space="0" w:color="auto"/>
              <w:right w:val="dotted" w:sz="4" w:space="0" w:color="auto"/>
            </w:tcBorders>
          </w:tcPr>
          <w:p w:rsidR="00CD47BE" w:rsidRPr="00403CBE" w:rsidRDefault="00CD47BE">
            <w:pPr>
              <w:spacing w:line="290" w:lineRule="atLeast"/>
            </w:pPr>
          </w:p>
        </w:tc>
        <w:tc>
          <w:tcPr>
            <w:tcW w:w="1408" w:type="dxa"/>
            <w:tcBorders>
              <w:top w:val="dotted" w:sz="4" w:space="0" w:color="auto"/>
              <w:left w:val="dotted" w:sz="4" w:space="0" w:color="auto"/>
              <w:bottom w:val="dotted" w:sz="4" w:space="0" w:color="auto"/>
              <w:right w:val="dotted" w:sz="4" w:space="0" w:color="auto"/>
            </w:tcBorders>
            <w:vAlign w:val="center"/>
          </w:tcPr>
          <w:p w:rsidR="00CD47BE" w:rsidRPr="00403CBE" w:rsidRDefault="00CD47BE">
            <w:pPr>
              <w:spacing w:line="290" w:lineRule="atLeast"/>
              <w:jc w:val="distribute"/>
            </w:pPr>
            <w:r w:rsidRPr="00403CBE">
              <w:rPr>
                <w:rFonts w:hint="eastAsia"/>
              </w:rPr>
              <w:t>役割</w:t>
            </w:r>
          </w:p>
        </w:tc>
        <w:tc>
          <w:tcPr>
            <w:tcW w:w="7783" w:type="dxa"/>
            <w:tcBorders>
              <w:top w:val="dotted" w:sz="4" w:space="0" w:color="auto"/>
              <w:left w:val="dotted" w:sz="4" w:space="0" w:color="auto"/>
              <w:bottom w:val="dotted" w:sz="4" w:space="0" w:color="auto"/>
              <w:right w:val="single" w:sz="6" w:space="0" w:color="000000"/>
            </w:tcBorders>
          </w:tcPr>
          <w:p w:rsidR="00CD47BE" w:rsidRPr="00403CBE" w:rsidRDefault="00CD47BE">
            <w:pPr>
              <w:spacing w:line="290" w:lineRule="atLeast"/>
            </w:pPr>
          </w:p>
        </w:tc>
      </w:tr>
      <w:tr w:rsidR="00403CBE" w:rsidRPr="00403CBE">
        <w:trPr>
          <w:trHeight w:val="340"/>
        </w:trPr>
        <w:tc>
          <w:tcPr>
            <w:tcW w:w="510" w:type="dxa"/>
            <w:vMerge/>
            <w:tcBorders>
              <w:left w:val="single" w:sz="6" w:space="0" w:color="000000"/>
              <w:bottom w:val="single" w:sz="4" w:space="0" w:color="auto"/>
              <w:right w:val="dotted" w:sz="4" w:space="0" w:color="auto"/>
            </w:tcBorders>
          </w:tcPr>
          <w:p w:rsidR="00CD47BE" w:rsidRPr="00403CBE" w:rsidRDefault="00CD47BE">
            <w:pPr>
              <w:spacing w:line="290" w:lineRule="atLeast"/>
            </w:pPr>
          </w:p>
        </w:tc>
        <w:tc>
          <w:tcPr>
            <w:tcW w:w="1408" w:type="dxa"/>
            <w:tcBorders>
              <w:top w:val="dotted" w:sz="4" w:space="0" w:color="auto"/>
              <w:left w:val="dotted" w:sz="4" w:space="0" w:color="auto"/>
              <w:bottom w:val="single" w:sz="4" w:space="0" w:color="auto"/>
              <w:right w:val="dotted" w:sz="4" w:space="0" w:color="auto"/>
            </w:tcBorders>
            <w:vAlign w:val="center"/>
          </w:tcPr>
          <w:p w:rsidR="00CD47BE" w:rsidRPr="00403CBE" w:rsidRDefault="00CD47BE">
            <w:pPr>
              <w:spacing w:line="290" w:lineRule="atLeast"/>
              <w:jc w:val="distribute"/>
            </w:pPr>
            <w:r w:rsidRPr="00403CBE">
              <w:rPr>
                <w:rFonts w:hint="eastAsia"/>
              </w:rPr>
              <w:t>業務内容</w:t>
            </w:r>
          </w:p>
        </w:tc>
        <w:tc>
          <w:tcPr>
            <w:tcW w:w="7783" w:type="dxa"/>
            <w:tcBorders>
              <w:top w:val="dotted" w:sz="4" w:space="0" w:color="auto"/>
              <w:left w:val="dotted" w:sz="4" w:space="0" w:color="auto"/>
              <w:bottom w:val="single" w:sz="4" w:space="0" w:color="auto"/>
              <w:right w:val="single" w:sz="6" w:space="0" w:color="000000"/>
            </w:tcBorders>
          </w:tcPr>
          <w:p w:rsidR="00CD47BE" w:rsidRPr="00403CBE" w:rsidRDefault="00CD47BE">
            <w:pPr>
              <w:spacing w:line="290" w:lineRule="atLeast"/>
            </w:pPr>
          </w:p>
        </w:tc>
      </w:tr>
    </w:tbl>
    <w:p w:rsidR="00CD47BE" w:rsidRPr="00403CBE" w:rsidRDefault="00CD47BE">
      <w:r w:rsidRPr="00403CBE">
        <w:rPr>
          <w:rFonts w:hint="eastAsia"/>
        </w:rPr>
        <w:t xml:space="preserve">　※　役割業務内容は、できる限り詳細にわかりやすく記載すること。</w:t>
      </w:r>
    </w:p>
    <w:p w:rsidR="00CD47BE" w:rsidRPr="00403CBE" w:rsidRDefault="00CD47BE">
      <w:r w:rsidRPr="00403CBE">
        <w:rPr>
          <w:rFonts w:hint="eastAsia"/>
        </w:rPr>
        <w:t xml:space="preserve">　※　用紙が不足する場合は、適宜用紙ならびに枠を追加すること。</w:t>
      </w:r>
    </w:p>
    <w:p w:rsidR="00CD47BE" w:rsidRPr="00403CBE" w:rsidRDefault="00CD47BE">
      <w:r w:rsidRPr="00403CBE">
        <w:rPr>
          <w:rFonts w:hint="eastAsia"/>
        </w:rPr>
        <w:br w:type="page"/>
      </w:r>
      <w:r w:rsidRPr="00403CBE">
        <w:rPr>
          <w:rFonts w:hint="eastAsia"/>
        </w:rPr>
        <w:lastRenderedPageBreak/>
        <w:t>様式</w:t>
      </w:r>
      <w:r w:rsidRPr="00403CBE">
        <w:rPr>
          <w:rFonts w:cs="MS-PMincho" w:hint="eastAsia"/>
        </w:rPr>
        <w:t>第</w:t>
      </w:r>
      <w:r w:rsidR="007C56AB" w:rsidRPr="00403CBE">
        <w:rPr>
          <w:rFonts w:cs="MS-PMincho" w:hint="eastAsia"/>
        </w:rPr>
        <w:t>６</w:t>
      </w:r>
    </w:p>
    <w:p w:rsidR="00CD47BE" w:rsidRPr="00403CBE" w:rsidRDefault="00CD47BE">
      <w:pPr>
        <w:jc w:val="center"/>
      </w:pPr>
      <w:r w:rsidRPr="00403CBE">
        <w:rPr>
          <w:rFonts w:hint="eastAsia"/>
          <w:spacing w:val="109"/>
          <w:fitText w:val="2988" w:id="1145239808"/>
        </w:rPr>
        <w:t>業務実施体制</w:t>
      </w:r>
      <w:r w:rsidRPr="00403CBE">
        <w:rPr>
          <w:rFonts w:hint="eastAsia"/>
          <w:fitText w:val="2988" w:id="1145239808"/>
        </w:rPr>
        <w:t>図</w:t>
      </w:r>
      <w:r w:rsidRPr="00403CBE">
        <w:rPr>
          <w:rFonts w:hint="eastAsia"/>
        </w:rPr>
        <w:t>（</w:t>
      </w:r>
      <w:r w:rsidRPr="00403CBE">
        <w:rPr>
          <w:rFonts w:hint="eastAsia"/>
          <w:spacing w:val="55"/>
          <w:fitText w:val="1992" w:id="1145239809"/>
        </w:rPr>
        <w:t>企業間連携</w:t>
      </w:r>
      <w:r w:rsidRPr="00403CBE">
        <w:rPr>
          <w:rFonts w:hint="eastAsia"/>
          <w:spacing w:val="1"/>
          <w:fitText w:val="1992" w:id="1145239809"/>
        </w:rPr>
        <w:t>図</w:t>
      </w:r>
      <w:r w:rsidRPr="00403CBE">
        <w:rPr>
          <w:rFonts w:hint="eastAsia"/>
        </w:rPr>
        <w:t>）</w:t>
      </w:r>
    </w:p>
    <w:p w:rsidR="00CD47BE" w:rsidRPr="00403CBE" w:rsidRDefault="00CD47BE">
      <w:pPr>
        <w:jc w:val="center"/>
      </w:pPr>
    </w:p>
    <w:p w:rsidR="00CD47BE" w:rsidRPr="00403CBE" w:rsidRDefault="00CD47BE">
      <w:pPr>
        <w:autoSpaceDE w:val="0"/>
        <w:autoSpaceDN w:val="0"/>
        <w:adjustRightInd w:val="0"/>
        <w:ind w:firstLineChars="1410" w:firstLine="3515"/>
        <w:jc w:val="right"/>
        <w:rPr>
          <w:rFonts w:cs="MS-PMincho"/>
        </w:rPr>
      </w:pPr>
      <w:r w:rsidRPr="00403CBE">
        <w:rPr>
          <w:rFonts w:cs="MS-PMincho" w:hint="eastAsia"/>
        </w:rPr>
        <w:t>平成　　年　　月　　日</w:t>
      </w:r>
    </w:p>
    <w:p w:rsidR="00CD47BE" w:rsidRPr="00403CBE" w:rsidRDefault="00D167E4">
      <w:pPr>
        <w:autoSpaceDE w:val="0"/>
        <w:autoSpaceDN w:val="0"/>
        <w:adjustRightInd w:val="0"/>
        <w:spacing w:line="312" w:lineRule="auto"/>
        <w:ind w:leftChars="114" w:left="284"/>
        <w:jc w:val="left"/>
        <w:rPr>
          <w:rFonts w:cs="MS-PMincho"/>
        </w:rPr>
      </w:pPr>
      <w:r w:rsidRPr="00403CBE">
        <w:rPr>
          <w:rFonts w:cs="MS-PMincho" w:hint="eastAsia"/>
        </w:rPr>
        <w:t>（宛先）</w:t>
      </w:r>
      <w:r w:rsidR="000B7089" w:rsidRPr="00403CBE">
        <w:rPr>
          <w:rFonts w:cs="MS-PMincho" w:hint="eastAsia"/>
        </w:rPr>
        <w:t>津島市</w:t>
      </w:r>
      <w:r w:rsidR="00CD47BE" w:rsidRPr="00403CBE">
        <w:rPr>
          <w:rFonts w:cs="MS-PMincho" w:hint="eastAsia"/>
        </w:rPr>
        <w:t>長</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所在地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autoSpaceDE w:val="0"/>
        <w:autoSpaceDN w:val="0"/>
        <w:adjustRightInd w:val="0"/>
        <w:spacing w:line="240" w:lineRule="exact"/>
        <w:jc w:val="left"/>
        <w:rPr>
          <w:rFonts w:cs="MS-PMincho"/>
        </w:rPr>
      </w:pPr>
    </w:p>
    <w:p w:rsidR="00CD47BE" w:rsidRPr="00403CBE" w:rsidRDefault="00CD47BE">
      <w:pPr>
        <w:spacing w:line="300" w:lineRule="exact"/>
        <w:ind w:leftChars="109" w:left="272" w:firstLineChars="100" w:firstLine="249"/>
      </w:pPr>
      <w:r w:rsidRPr="00403CBE">
        <w:rPr>
          <w:rFonts w:hint="eastAsia"/>
          <w:bCs/>
        </w:rPr>
        <w:t>「</w:t>
      </w:r>
      <w:r w:rsidR="00D167E4" w:rsidRPr="00403CBE">
        <w:rPr>
          <w:rFonts w:hint="eastAsia"/>
          <w:bCs/>
        </w:rPr>
        <w:t>人事給与及び人事考課等</w:t>
      </w:r>
      <w:r w:rsidR="00D167E4" w:rsidRPr="00403CBE">
        <w:rPr>
          <w:bCs/>
        </w:rPr>
        <w:t>OA化事業</w:t>
      </w:r>
      <w:r w:rsidRPr="00403CBE">
        <w:rPr>
          <w:rFonts w:hint="eastAsia"/>
        </w:rPr>
        <w:t>」を受託した場合、次のような業務体制を予定・合意しています。</w:t>
      </w:r>
    </w:p>
    <w:p w:rsidR="00CD47BE" w:rsidRPr="00403CBE" w:rsidRDefault="00CD47BE">
      <w:pPr>
        <w:autoSpaceDE w:val="0"/>
        <w:autoSpaceDN w:val="0"/>
        <w:adjustRightInd w:val="0"/>
        <w:spacing w:line="240" w:lineRule="exact"/>
        <w:ind w:leftChars="100" w:left="249" w:firstLineChars="100" w:firstLine="249"/>
        <w:jc w:val="left"/>
        <w:rPr>
          <w:rFonts w:cs="MS-PMincho"/>
        </w:rPr>
      </w:pPr>
    </w:p>
    <w:p w:rsidR="00CD47BE" w:rsidRPr="00403CBE" w:rsidRDefault="00CD47BE">
      <w:pPr>
        <w:autoSpaceDE w:val="0"/>
        <w:autoSpaceDN w:val="0"/>
        <w:adjustRightInd w:val="0"/>
        <w:ind w:left="284" w:hangingChars="114" w:hanging="284"/>
        <w:jc w:val="left"/>
        <w:rPr>
          <w:rFonts w:cs="MS-PMincho"/>
        </w:rPr>
      </w:pPr>
      <w:r w:rsidRPr="00403CBE">
        <w:rPr>
          <w:rFonts w:cs="MS-PMincho" w:hint="eastAsia"/>
        </w:rPr>
        <w:t>※　提案企業と協力企業の連携について、事業担当分野と企業名等を明らかにして記載すること。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45"/>
      </w:tblGrid>
      <w:tr w:rsidR="00403CBE" w:rsidRPr="00403CBE">
        <w:trPr>
          <w:trHeight w:val="9051"/>
        </w:trPr>
        <w:tc>
          <w:tcPr>
            <w:tcW w:w="10045" w:type="dxa"/>
          </w:tcPr>
          <w:p w:rsidR="00CD47BE" w:rsidRPr="00403CBE" w:rsidRDefault="00CD47BE">
            <w:pPr>
              <w:autoSpaceDE w:val="0"/>
              <w:autoSpaceDN w:val="0"/>
              <w:adjustRightInd w:val="0"/>
              <w:jc w:val="left"/>
              <w:rPr>
                <w:rFonts w:cs="MS-PMincho"/>
              </w:rPr>
            </w:pPr>
          </w:p>
        </w:tc>
      </w:tr>
    </w:tbl>
    <w:p w:rsidR="00CD47BE" w:rsidRPr="00403CBE" w:rsidRDefault="00CD47BE">
      <w:pPr>
        <w:autoSpaceDE w:val="0"/>
        <w:autoSpaceDN w:val="0"/>
        <w:adjustRightInd w:val="0"/>
        <w:ind w:left="257" w:hangingChars="103" w:hanging="257"/>
        <w:jc w:val="left"/>
        <w:rPr>
          <w:rFonts w:cs="MS-PMincho"/>
        </w:rPr>
      </w:pPr>
      <w:r w:rsidRPr="00403CBE">
        <w:rPr>
          <w:rFonts w:cs="MS-PMincho" w:hint="eastAsia"/>
        </w:rPr>
        <w:t>※　記載しきれない場合は、</w:t>
      </w:r>
      <w:r w:rsidR="00F23319" w:rsidRPr="00403CBE">
        <w:rPr>
          <w:rFonts w:cs="MS-PMincho" w:hint="eastAsia"/>
        </w:rPr>
        <w:t>別紙記載</w:t>
      </w:r>
      <w:r w:rsidRPr="00403CBE">
        <w:rPr>
          <w:rFonts w:cs="MS-PMincho" w:hint="eastAsia"/>
        </w:rPr>
        <w:t>でも可</w:t>
      </w:r>
      <w:r w:rsidR="00F23319" w:rsidRPr="00403CBE">
        <w:rPr>
          <w:rFonts w:cs="MS-PMincho" w:hint="eastAsia"/>
        </w:rPr>
        <w:t>。</w:t>
      </w:r>
    </w:p>
    <w:p w:rsidR="00CD47BE" w:rsidRPr="00403CBE" w:rsidRDefault="00CD47BE">
      <w:r w:rsidRPr="00403CBE">
        <w:rPr>
          <w:rFonts w:hint="eastAsia"/>
        </w:rPr>
        <w:lastRenderedPageBreak/>
        <w:t>様式</w:t>
      </w:r>
      <w:r w:rsidRPr="00403CBE">
        <w:rPr>
          <w:rFonts w:cs="MS-PMincho" w:hint="eastAsia"/>
        </w:rPr>
        <w:t>第</w:t>
      </w:r>
      <w:r w:rsidR="007C56AB" w:rsidRPr="00403CBE">
        <w:rPr>
          <w:rFonts w:cs="MS-PMincho" w:hint="eastAsia"/>
        </w:rPr>
        <w:t>７</w:t>
      </w:r>
    </w:p>
    <w:p w:rsidR="00CD47BE" w:rsidRPr="00403CBE" w:rsidRDefault="00CD47BE">
      <w:pPr>
        <w:jc w:val="center"/>
        <w:rPr>
          <w:rFonts w:cs="ＭＳ....."/>
        </w:rPr>
      </w:pPr>
      <w:r w:rsidRPr="00403CBE">
        <w:rPr>
          <w:rFonts w:cs="ＭＳ....." w:hint="eastAsia"/>
          <w:spacing w:val="109"/>
          <w:fitText w:val="2988" w:id="1145239555"/>
        </w:rPr>
        <w:t>業務従事者一</w:t>
      </w:r>
      <w:r w:rsidRPr="00403CBE">
        <w:rPr>
          <w:rFonts w:cs="ＭＳ....." w:hint="eastAsia"/>
          <w:fitText w:val="2988" w:id="1145239555"/>
        </w:rPr>
        <w:t>覧</w:t>
      </w:r>
    </w:p>
    <w:p w:rsidR="00CD47BE" w:rsidRPr="00403CBE" w:rsidRDefault="00CD47BE">
      <w:pPr>
        <w:jc w:val="center"/>
      </w:pPr>
    </w:p>
    <w:p w:rsidR="00CD47BE" w:rsidRPr="00403CBE" w:rsidRDefault="00CD47BE">
      <w:pPr>
        <w:autoSpaceDE w:val="0"/>
        <w:autoSpaceDN w:val="0"/>
        <w:adjustRightInd w:val="0"/>
        <w:ind w:firstLineChars="1410" w:firstLine="3515"/>
        <w:jc w:val="right"/>
        <w:rPr>
          <w:rFonts w:cs="MS-PMincho"/>
        </w:rPr>
      </w:pPr>
      <w:r w:rsidRPr="00403CBE">
        <w:rPr>
          <w:rFonts w:cs="MS-PMincho" w:hint="eastAsia"/>
        </w:rPr>
        <w:t>平成　　年　　月　　日</w:t>
      </w:r>
    </w:p>
    <w:p w:rsidR="00CD47BE" w:rsidRPr="00403CBE" w:rsidRDefault="00D167E4">
      <w:pPr>
        <w:autoSpaceDE w:val="0"/>
        <w:autoSpaceDN w:val="0"/>
        <w:adjustRightInd w:val="0"/>
        <w:spacing w:line="288" w:lineRule="auto"/>
        <w:ind w:leftChars="114" w:left="284"/>
        <w:jc w:val="left"/>
        <w:rPr>
          <w:rFonts w:cs="MS-PMincho"/>
        </w:rPr>
      </w:pPr>
      <w:r w:rsidRPr="00403CBE">
        <w:rPr>
          <w:rFonts w:cs="MS-PMincho" w:hint="eastAsia"/>
        </w:rPr>
        <w:t>（宛先）</w:t>
      </w:r>
      <w:r w:rsidR="000B7089" w:rsidRPr="00403CBE">
        <w:rPr>
          <w:rFonts w:cs="MS-PMincho" w:hint="eastAsia"/>
        </w:rPr>
        <w:t>津島市</w:t>
      </w:r>
      <w:r w:rsidR="00CD47BE" w:rsidRPr="00403CBE">
        <w:rPr>
          <w:rFonts w:cs="MS-PMincho" w:hint="eastAsia"/>
        </w:rPr>
        <w:t>長</w:t>
      </w:r>
    </w:p>
    <w:p w:rsidR="00CD47BE" w:rsidRPr="00403CBE" w:rsidRDefault="00CD47BE">
      <w:pPr>
        <w:autoSpaceDE w:val="0"/>
        <w:autoSpaceDN w:val="0"/>
        <w:adjustRightInd w:val="0"/>
        <w:spacing w:line="288" w:lineRule="auto"/>
        <w:ind w:leftChars="1400" w:left="3490"/>
        <w:jc w:val="left"/>
        <w:rPr>
          <w:rFonts w:cs="MS-PMincho"/>
        </w:rPr>
      </w:pPr>
      <w:r w:rsidRPr="00403CBE">
        <w:rPr>
          <w:rFonts w:cs="MS-PMincho" w:hint="eastAsia"/>
        </w:rPr>
        <w:t>所在地</w:t>
      </w:r>
    </w:p>
    <w:p w:rsidR="00CD47BE" w:rsidRPr="00403CBE" w:rsidRDefault="00CD47BE">
      <w:pPr>
        <w:autoSpaceDE w:val="0"/>
        <w:autoSpaceDN w:val="0"/>
        <w:adjustRightInd w:val="0"/>
        <w:spacing w:line="288"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288"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autoSpaceDE w:val="0"/>
        <w:autoSpaceDN w:val="0"/>
        <w:adjustRightInd w:val="0"/>
        <w:spacing w:line="240" w:lineRule="exact"/>
        <w:jc w:val="left"/>
        <w:rPr>
          <w:rFonts w:cs="MS-PMincho"/>
        </w:rPr>
      </w:pPr>
    </w:p>
    <w:p w:rsidR="00CD47BE" w:rsidRPr="00403CBE" w:rsidRDefault="00CD47BE">
      <w:pPr>
        <w:spacing w:line="300" w:lineRule="exact"/>
        <w:ind w:leftChars="100" w:left="249" w:firstLineChars="100" w:firstLine="249"/>
      </w:pPr>
      <w:r w:rsidRPr="00403CBE">
        <w:rPr>
          <w:rFonts w:hint="eastAsia"/>
          <w:bCs/>
        </w:rPr>
        <w:t>「</w:t>
      </w:r>
      <w:r w:rsidR="00D167E4" w:rsidRPr="00403CBE">
        <w:rPr>
          <w:rFonts w:hint="eastAsia"/>
          <w:bCs/>
        </w:rPr>
        <w:t>人事給与及び人事考課等</w:t>
      </w:r>
      <w:r w:rsidR="00D167E4" w:rsidRPr="00403CBE">
        <w:rPr>
          <w:bCs/>
        </w:rPr>
        <w:t>OA化事業</w:t>
      </w:r>
      <w:r w:rsidRPr="00403CBE">
        <w:rPr>
          <w:rFonts w:hint="eastAsia"/>
        </w:rPr>
        <w:t>」を受託した場合、主に次のような要員で</w:t>
      </w:r>
      <w:r w:rsidR="00F566E5" w:rsidRPr="00403CBE">
        <w:rPr>
          <w:rFonts w:hint="eastAsia"/>
        </w:rPr>
        <w:t>構築</w:t>
      </w:r>
      <w:r w:rsidRPr="00403CBE">
        <w:rPr>
          <w:rFonts w:hint="eastAsia"/>
        </w:rPr>
        <w:t>、保守、運用、運営支援にあたります。</w:t>
      </w:r>
    </w:p>
    <w:p w:rsidR="00CD47BE" w:rsidRPr="00403CBE" w:rsidRDefault="00CD47BE">
      <w:pPr>
        <w:spacing w:line="300" w:lineRule="exact"/>
        <w:ind w:leftChars="100" w:left="249" w:firstLineChars="100" w:firstLine="249"/>
        <w:rPr>
          <w:rFonts w:cs="MS-PMincho"/>
        </w:rPr>
      </w:pPr>
    </w:p>
    <w:tbl>
      <w:tblPr>
        <w:tblW w:w="0" w:type="auto"/>
        <w:tblInd w:w="163" w:type="dxa"/>
        <w:tblBorders>
          <w:top w:val="single" w:sz="12" w:space="0" w:color="000000"/>
          <w:left w:val="single" w:sz="4" w:space="0" w:color="000000"/>
          <w:bottom w:val="single" w:sz="12"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513"/>
        <w:gridCol w:w="1110"/>
        <w:gridCol w:w="1950"/>
        <w:gridCol w:w="450"/>
        <w:gridCol w:w="330"/>
        <w:gridCol w:w="2575"/>
      </w:tblGrid>
      <w:tr w:rsidR="00403CBE" w:rsidRPr="00403CBE">
        <w:trPr>
          <w:cantSplit/>
          <w:trHeight w:val="334"/>
        </w:trPr>
        <w:tc>
          <w:tcPr>
            <w:tcW w:w="3513" w:type="dxa"/>
            <w:vMerge w:val="restart"/>
            <w:tcBorders>
              <w:top w:val="single" w:sz="4" w:space="0" w:color="auto"/>
              <w:bottom w:val="dotted" w:sz="4" w:space="0" w:color="auto"/>
              <w:right w:val="dotted" w:sz="4" w:space="0" w:color="auto"/>
            </w:tcBorders>
            <w:vAlign w:val="center"/>
          </w:tcPr>
          <w:p w:rsidR="00CD47BE" w:rsidRPr="00403CBE" w:rsidRDefault="00CD47BE">
            <w:pPr>
              <w:jc w:val="center"/>
              <w:rPr>
                <w:position w:val="12"/>
              </w:rPr>
            </w:pPr>
            <w:r w:rsidRPr="00403CBE">
              <w:rPr>
                <w:rFonts w:hint="eastAsia"/>
                <w:position w:val="12"/>
              </w:rPr>
              <w:t>所属・役職・氏名</w:t>
            </w:r>
          </w:p>
        </w:tc>
        <w:tc>
          <w:tcPr>
            <w:tcW w:w="1110" w:type="dxa"/>
            <w:vMerge w:val="restart"/>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pPr>
            <w:r w:rsidRPr="00403CBE">
              <w:rPr>
                <w:rFonts w:hint="eastAsia"/>
              </w:rPr>
              <w:t>本業務</w:t>
            </w:r>
          </w:p>
          <w:p w:rsidR="00CD47BE" w:rsidRPr="00403CBE" w:rsidRDefault="00CD47BE">
            <w:pPr>
              <w:jc w:val="center"/>
            </w:pPr>
            <w:r w:rsidRPr="00403CBE">
              <w:rPr>
                <w:rFonts w:hint="eastAsia"/>
              </w:rPr>
              <w:t>の担当</w:t>
            </w:r>
          </w:p>
        </w:tc>
        <w:tc>
          <w:tcPr>
            <w:tcW w:w="2730" w:type="dxa"/>
            <w:gridSpan w:val="3"/>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rFonts w:cs="ＭＳ....."/>
              </w:rPr>
            </w:pPr>
            <w:r w:rsidRPr="00403CBE">
              <w:rPr>
                <w:rFonts w:cs="ＭＳ....." w:hint="eastAsia"/>
              </w:rPr>
              <w:t>業 務 実 績</w:t>
            </w:r>
          </w:p>
        </w:tc>
        <w:tc>
          <w:tcPr>
            <w:tcW w:w="2575" w:type="dxa"/>
            <w:vMerge w:val="restart"/>
            <w:tcBorders>
              <w:top w:val="single" w:sz="4" w:space="0" w:color="auto"/>
              <w:left w:val="dotted" w:sz="4" w:space="0" w:color="auto"/>
              <w:bottom w:val="dotted" w:sz="4" w:space="0" w:color="auto"/>
            </w:tcBorders>
            <w:vAlign w:val="center"/>
          </w:tcPr>
          <w:p w:rsidR="00CD47BE" w:rsidRPr="00403CBE" w:rsidRDefault="00CD47BE">
            <w:pPr>
              <w:jc w:val="center"/>
              <w:rPr>
                <w:rFonts w:cs="ＭＳ"/>
              </w:rPr>
            </w:pPr>
            <w:r w:rsidRPr="00403CBE">
              <w:rPr>
                <w:rFonts w:cs="ＭＳ" w:hint="eastAsia"/>
              </w:rPr>
              <w:t>保有資格</w:t>
            </w:r>
          </w:p>
          <w:p w:rsidR="00CD47BE" w:rsidRPr="00403CBE" w:rsidRDefault="00CD47BE">
            <w:pPr>
              <w:spacing w:line="290" w:lineRule="atLeast"/>
              <w:jc w:val="center"/>
              <w:rPr>
                <w:rFonts w:cs="ＭＳ"/>
                <w:sz w:val="20"/>
              </w:rPr>
            </w:pPr>
            <w:r w:rsidRPr="00403CBE">
              <w:rPr>
                <w:rFonts w:cs="ＭＳ" w:hint="eastAsia"/>
                <w:sz w:val="20"/>
              </w:rPr>
              <w:t>（上段　名称）</w:t>
            </w:r>
          </w:p>
          <w:p w:rsidR="00CD47BE" w:rsidRPr="00403CBE" w:rsidRDefault="00CD47BE">
            <w:pPr>
              <w:spacing w:line="290" w:lineRule="atLeast"/>
              <w:jc w:val="center"/>
              <w:rPr>
                <w:position w:val="12"/>
              </w:rPr>
            </w:pPr>
            <w:r w:rsidRPr="00403CBE">
              <w:rPr>
                <w:rFonts w:cs="ＭＳ" w:hint="eastAsia"/>
                <w:sz w:val="20"/>
              </w:rPr>
              <w:t>（下段　資格認証団体）</w:t>
            </w:r>
          </w:p>
        </w:tc>
      </w:tr>
      <w:tr w:rsidR="00403CBE" w:rsidRPr="00403CBE">
        <w:trPr>
          <w:cantSplit/>
          <w:trHeight w:val="151"/>
        </w:trPr>
        <w:tc>
          <w:tcPr>
            <w:tcW w:w="3513" w:type="dxa"/>
            <w:vMerge/>
            <w:tcBorders>
              <w:top w:val="dotted" w:sz="4" w:space="0" w:color="auto"/>
              <w:bottom w:val="single" w:sz="4" w:space="0" w:color="auto"/>
              <w:right w:val="dotted" w:sz="4" w:space="0" w:color="auto"/>
            </w:tcBorders>
            <w:vAlign w:val="center"/>
          </w:tcPr>
          <w:p w:rsidR="00CD47BE" w:rsidRPr="00403CBE" w:rsidRDefault="00CD47BE"/>
        </w:tc>
        <w:tc>
          <w:tcPr>
            <w:tcW w:w="1110" w:type="dxa"/>
            <w:vMerge/>
            <w:tcBorders>
              <w:top w:val="dotted" w:sz="4" w:space="0" w:color="auto"/>
              <w:left w:val="dotted" w:sz="4" w:space="0" w:color="auto"/>
              <w:bottom w:val="single" w:sz="4" w:space="0" w:color="auto"/>
              <w:right w:val="dotted" w:sz="4" w:space="0" w:color="auto"/>
            </w:tcBorders>
            <w:vAlign w:val="center"/>
          </w:tcPr>
          <w:p w:rsidR="00CD47BE" w:rsidRPr="00403CBE" w:rsidRDefault="00CD47BE"/>
        </w:tc>
        <w:tc>
          <w:tcPr>
            <w:tcW w:w="1950" w:type="dxa"/>
            <w:tcBorders>
              <w:top w:val="dotted" w:sz="4" w:space="0" w:color="auto"/>
              <w:left w:val="dotted" w:sz="4" w:space="0" w:color="auto"/>
              <w:bottom w:val="single" w:sz="4" w:space="0" w:color="auto"/>
              <w:right w:val="dotted" w:sz="4" w:space="0" w:color="auto"/>
            </w:tcBorders>
          </w:tcPr>
          <w:p w:rsidR="00CD47BE" w:rsidRPr="00403CBE" w:rsidRDefault="00CD47BE">
            <w:pPr>
              <w:jc w:val="center"/>
              <w:rPr>
                <w:rFonts w:cs="ＭＳ"/>
              </w:rPr>
            </w:pPr>
            <w:r w:rsidRPr="00403CBE">
              <w:rPr>
                <w:rFonts w:cs="ＭＳ" w:hint="eastAsia"/>
              </w:rPr>
              <w:t>主な担当業務</w:t>
            </w:r>
          </w:p>
          <w:p w:rsidR="00CD47BE" w:rsidRPr="00403CBE" w:rsidRDefault="00CD47BE">
            <w:pPr>
              <w:jc w:val="center"/>
              <w:rPr>
                <w:rFonts w:cs="ＭＳ"/>
              </w:rPr>
            </w:pPr>
            <w:r w:rsidRPr="00403CBE">
              <w:rPr>
                <w:rFonts w:cs="ＭＳ" w:hint="eastAsia"/>
                <w:sz w:val="20"/>
              </w:rPr>
              <w:t>（内　容）</w:t>
            </w:r>
          </w:p>
        </w:tc>
        <w:tc>
          <w:tcPr>
            <w:tcW w:w="780" w:type="dxa"/>
            <w:gridSpan w:val="2"/>
            <w:tcBorders>
              <w:top w:val="dotted" w:sz="4" w:space="0" w:color="auto"/>
              <w:left w:val="dotted" w:sz="4" w:space="0" w:color="auto"/>
              <w:bottom w:val="single" w:sz="4" w:space="0" w:color="auto"/>
              <w:right w:val="dotted" w:sz="4" w:space="0" w:color="auto"/>
            </w:tcBorders>
          </w:tcPr>
          <w:p w:rsidR="00CD47BE" w:rsidRPr="00403CBE" w:rsidRDefault="00CD47BE">
            <w:pPr>
              <w:jc w:val="center"/>
              <w:rPr>
                <w:rFonts w:cs="ＭＳ"/>
              </w:rPr>
            </w:pPr>
            <w:r w:rsidRPr="00403CBE">
              <w:rPr>
                <w:rFonts w:cs="ＭＳ" w:hint="eastAsia"/>
              </w:rPr>
              <w:t>実務年数</w:t>
            </w:r>
          </w:p>
        </w:tc>
        <w:tc>
          <w:tcPr>
            <w:tcW w:w="2575" w:type="dxa"/>
            <w:vMerge/>
            <w:tcBorders>
              <w:top w:val="dotted" w:sz="4" w:space="0" w:color="auto"/>
              <w:left w:val="dotted" w:sz="4" w:space="0" w:color="auto"/>
              <w:bottom w:val="single" w:sz="4" w:space="0" w:color="auto"/>
            </w:tcBorders>
          </w:tcPr>
          <w:p w:rsidR="00CD47BE" w:rsidRPr="00403CBE" w:rsidRDefault="00CD47BE"/>
        </w:tc>
      </w:tr>
      <w:tr w:rsidR="00403CBE" w:rsidRPr="00403CBE">
        <w:trPr>
          <w:cantSplit/>
          <w:trHeight w:val="344"/>
        </w:trPr>
        <w:tc>
          <w:tcPr>
            <w:tcW w:w="3513" w:type="dxa"/>
            <w:vMerge w:val="restart"/>
            <w:tcBorders>
              <w:top w:val="single"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single"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single"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single"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single"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single"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68"/>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287"/>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68"/>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287"/>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44"/>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35"/>
        </w:trPr>
        <w:tc>
          <w:tcPr>
            <w:tcW w:w="3513" w:type="dxa"/>
            <w:vMerge/>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403CBE" w:rsidRPr="00403CBE">
        <w:trPr>
          <w:cantSplit/>
          <w:trHeight w:val="368"/>
        </w:trPr>
        <w:tc>
          <w:tcPr>
            <w:tcW w:w="3513" w:type="dxa"/>
            <w:vMerge w:val="restart"/>
            <w:tcBorders>
              <w:top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spacing w:line="290" w:lineRule="atLeast"/>
              <w:rPr>
                <w:sz w:val="18"/>
              </w:rPr>
            </w:pPr>
          </w:p>
        </w:tc>
        <w:tc>
          <w:tcPr>
            <w:tcW w:w="1950" w:type="dxa"/>
            <w:vMerge w:val="restart"/>
            <w:tcBorders>
              <w:top w:val="dotted" w:sz="4" w:space="0" w:color="auto"/>
              <w:left w:val="dotted" w:sz="4" w:space="0" w:color="auto"/>
              <w:bottom w:val="dotted"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val="restart"/>
            <w:tcBorders>
              <w:top w:val="dotted" w:sz="4" w:space="0" w:color="auto"/>
              <w:left w:val="dotted" w:sz="4" w:space="0" w:color="auto"/>
              <w:bottom w:val="dotted" w:sz="4" w:space="0" w:color="auto"/>
              <w:right w:val="nil"/>
            </w:tcBorders>
            <w:vAlign w:val="center"/>
          </w:tcPr>
          <w:p w:rsidR="00CD47BE" w:rsidRPr="00403CBE" w:rsidRDefault="00CD47BE">
            <w:pPr>
              <w:jc w:val="center"/>
              <w:rPr>
                <w:position w:val="12"/>
                <w:sz w:val="18"/>
                <w:szCs w:val="18"/>
              </w:rPr>
            </w:pPr>
          </w:p>
        </w:tc>
        <w:tc>
          <w:tcPr>
            <w:tcW w:w="330" w:type="dxa"/>
            <w:vMerge w:val="restart"/>
            <w:tcBorders>
              <w:top w:val="dotted" w:sz="4" w:space="0" w:color="auto"/>
              <w:left w:val="nil"/>
              <w:bottom w:val="dotted" w:sz="4" w:space="0" w:color="auto"/>
              <w:right w:val="dotted" w:sz="4" w:space="0" w:color="auto"/>
            </w:tcBorders>
            <w:vAlign w:val="center"/>
          </w:tcPr>
          <w:p w:rsidR="00CD47BE" w:rsidRPr="00403CBE" w:rsidRDefault="00CD47BE">
            <w:pPr>
              <w:jc w:val="center"/>
              <w:rPr>
                <w:position w:val="12"/>
                <w:sz w:val="18"/>
                <w:szCs w:val="18"/>
              </w:rPr>
            </w:pPr>
            <w:r w:rsidRPr="00403CBE">
              <w:rPr>
                <w:rFonts w:hint="eastAsia"/>
                <w:position w:val="12"/>
                <w:sz w:val="21"/>
                <w:szCs w:val="18"/>
              </w:rPr>
              <w:t>年</w:t>
            </w:r>
          </w:p>
        </w:tc>
        <w:tc>
          <w:tcPr>
            <w:tcW w:w="2575" w:type="dxa"/>
            <w:tcBorders>
              <w:top w:val="dotted" w:sz="4" w:space="0" w:color="auto"/>
              <w:left w:val="dotted" w:sz="4" w:space="0" w:color="auto"/>
              <w:bottom w:val="dotted"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r w:rsidR="00CD47BE" w:rsidRPr="00403CBE">
        <w:trPr>
          <w:cantSplit/>
          <w:trHeight w:val="287"/>
        </w:trPr>
        <w:tc>
          <w:tcPr>
            <w:tcW w:w="3513" w:type="dxa"/>
            <w:vMerge/>
            <w:tcBorders>
              <w:top w:val="dotted" w:sz="4" w:space="0" w:color="auto"/>
              <w:bottom w:val="single"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1110" w:type="dxa"/>
            <w:vMerge/>
            <w:tcBorders>
              <w:top w:val="dotted" w:sz="4" w:space="0" w:color="auto"/>
              <w:left w:val="dotted" w:sz="4" w:space="0" w:color="auto"/>
              <w:bottom w:val="single" w:sz="4" w:space="0" w:color="auto"/>
              <w:right w:val="dotted" w:sz="4" w:space="0" w:color="auto"/>
            </w:tcBorders>
          </w:tcPr>
          <w:p w:rsidR="00CD47BE" w:rsidRPr="00403CBE" w:rsidRDefault="00CD47BE">
            <w:pPr>
              <w:spacing w:line="290" w:lineRule="atLeast"/>
              <w:rPr>
                <w:sz w:val="18"/>
              </w:rPr>
            </w:pPr>
          </w:p>
        </w:tc>
        <w:tc>
          <w:tcPr>
            <w:tcW w:w="1950" w:type="dxa"/>
            <w:vMerge/>
            <w:tcBorders>
              <w:top w:val="dotted" w:sz="4" w:space="0" w:color="auto"/>
              <w:left w:val="dotted" w:sz="4" w:space="0" w:color="auto"/>
              <w:bottom w:val="single"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450" w:type="dxa"/>
            <w:vMerge/>
            <w:tcBorders>
              <w:top w:val="dotted" w:sz="4" w:space="0" w:color="auto"/>
              <w:left w:val="dotted" w:sz="4" w:space="0" w:color="auto"/>
              <w:bottom w:val="single" w:sz="4" w:space="0" w:color="auto"/>
              <w:right w:val="nil"/>
            </w:tcBorders>
          </w:tcPr>
          <w:p w:rsidR="00CD47BE" w:rsidRPr="00403CBE" w:rsidRDefault="00CD47BE">
            <w:pPr>
              <w:rPr>
                <w:rFonts w:ascii="ＭＳ Ｐゴシック" w:eastAsia="ＭＳ Ｐゴシック" w:hAnsi="ＭＳ Ｐゴシック"/>
                <w:position w:val="12"/>
                <w:sz w:val="18"/>
                <w:szCs w:val="18"/>
              </w:rPr>
            </w:pPr>
          </w:p>
        </w:tc>
        <w:tc>
          <w:tcPr>
            <w:tcW w:w="330" w:type="dxa"/>
            <w:vMerge/>
            <w:tcBorders>
              <w:top w:val="dotted" w:sz="4" w:space="0" w:color="auto"/>
              <w:left w:val="nil"/>
              <w:bottom w:val="single" w:sz="4" w:space="0" w:color="auto"/>
              <w:right w:val="dotted" w:sz="4" w:space="0" w:color="auto"/>
            </w:tcBorders>
          </w:tcPr>
          <w:p w:rsidR="00CD47BE" w:rsidRPr="00403CBE" w:rsidRDefault="00CD47BE">
            <w:pPr>
              <w:rPr>
                <w:rFonts w:ascii="ＭＳ Ｐゴシック" w:eastAsia="ＭＳ Ｐゴシック" w:hAnsi="ＭＳ Ｐゴシック"/>
                <w:position w:val="12"/>
                <w:sz w:val="18"/>
                <w:szCs w:val="18"/>
              </w:rPr>
            </w:pPr>
          </w:p>
        </w:tc>
        <w:tc>
          <w:tcPr>
            <w:tcW w:w="2575" w:type="dxa"/>
            <w:tcBorders>
              <w:top w:val="dotted" w:sz="4" w:space="0" w:color="auto"/>
              <w:left w:val="dotted" w:sz="4" w:space="0" w:color="auto"/>
              <w:bottom w:val="single" w:sz="4" w:space="0" w:color="auto"/>
            </w:tcBorders>
            <w:vAlign w:val="center"/>
          </w:tcPr>
          <w:p w:rsidR="00CD47BE" w:rsidRPr="00403CBE" w:rsidRDefault="00CD47BE">
            <w:pPr>
              <w:rPr>
                <w:rFonts w:ascii="ＭＳ Ｐゴシック" w:eastAsia="ＭＳ Ｐゴシック" w:hAnsi="ＭＳ Ｐゴシック"/>
                <w:position w:val="12"/>
                <w:sz w:val="18"/>
                <w:szCs w:val="18"/>
              </w:rPr>
            </w:pPr>
          </w:p>
        </w:tc>
      </w:tr>
    </w:tbl>
    <w:p w:rsidR="00CD47BE" w:rsidRPr="00403CBE" w:rsidRDefault="00CD47BE">
      <w:pPr>
        <w:spacing w:line="140" w:lineRule="exact"/>
        <w:ind w:leftChars="50" w:left="125"/>
        <w:rPr>
          <w:rFonts w:cs="ＭＳ ....."/>
          <w:sz w:val="22"/>
        </w:rPr>
      </w:pPr>
    </w:p>
    <w:p w:rsidR="00CD47BE" w:rsidRPr="00403CBE" w:rsidRDefault="00CD47BE">
      <w:pPr>
        <w:spacing w:line="240" w:lineRule="exact"/>
        <w:ind w:leftChars="50" w:left="125"/>
        <w:rPr>
          <w:rFonts w:cs="ＭＳ ....."/>
          <w:sz w:val="22"/>
        </w:rPr>
      </w:pPr>
      <w:r w:rsidRPr="00403CBE">
        <w:rPr>
          <w:rFonts w:cs="ＭＳ ....." w:hint="eastAsia"/>
          <w:sz w:val="22"/>
        </w:rPr>
        <w:t>※　欄が不足する場合は適宜増やすこと。また、複数資格を有する場合も適宜枠を調整すること。</w:t>
      </w:r>
    </w:p>
    <w:p w:rsidR="00CD47BE" w:rsidRPr="00403CBE" w:rsidRDefault="00CD47BE">
      <w:pPr>
        <w:spacing w:line="240" w:lineRule="exact"/>
        <w:ind w:leftChars="50" w:left="125"/>
        <w:rPr>
          <w:sz w:val="22"/>
        </w:rPr>
      </w:pPr>
      <w:r w:rsidRPr="00403CBE">
        <w:rPr>
          <w:rFonts w:hint="eastAsia"/>
          <w:sz w:val="22"/>
        </w:rPr>
        <w:t>※　本業務の担当（</w:t>
      </w:r>
      <w:r w:rsidR="00F566E5" w:rsidRPr="00403CBE">
        <w:rPr>
          <w:rFonts w:hint="eastAsia"/>
          <w:sz w:val="22"/>
        </w:rPr>
        <w:t>構築</w:t>
      </w:r>
      <w:r w:rsidRPr="00403CBE">
        <w:rPr>
          <w:rFonts w:hint="eastAsia"/>
          <w:sz w:val="22"/>
        </w:rPr>
        <w:t>、保守、運用）を記入すること。</w:t>
      </w:r>
    </w:p>
    <w:p w:rsidR="00CD47BE" w:rsidRPr="00403CBE" w:rsidRDefault="00CD47BE">
      <w:pPr>
        <w:autoSpaceDE w:val="0"/>
        <w:autoSpaceDN w:val="0"/>
        <w:adjustRightInd w:val="0"/>
        <w:spacing w:line="240" w:lineRule="exact"/>
        <w:ind w:leftChars="50" w:left="125"/>
        <w:rPr>
          <w:rFonts w:cs="ＭＳ ....."/>
          <w:sz w:val="22"/>
        </w:rPr>
      </w:pPr>
      <w:r w:rsidRPr="00403CBE">
        <w:rPr>
          <w:rFonts w:cs="ＭＳ ....." w:hint="eastAsia"/>
          <w:sz w:val="22"/>
        </w:rPr>
        <w:t>※　記載「保有資格」は、契約締結日までに証明書類（コピー可）を提出すること。</w:t>
      </w:r>
    </w:p>
    <w:p w:rsidR="00CD47BE" w:rsidRPr="00403CBE" w:rsidRDefault="00CD47BE">
      <w:pPr>
        <w:spacing w:line="240" w:lineRule="exact"/>
        <w:ind w:leftChars="50" w:left="125"/>
        <w:rPr>
          <w:rFonts w:cs="ＭＳ ....."/>
          <w:sz w:val="22"/>
        </w:rPr>
      </w:pPr>
      <w:r w:rsidRPr="00403CBE">
        <w:rPr>
          <w:rFonts w:cs="ＭＳ ....." w:hint="eastAsia"/>
          <w:sz w:val="22"/>
        </w:rPr>
        <w:t>※　現在試験が行われていない資格、現在の同等資格もカッコ書きで明記すること。</w:t>
      </w:r>
    </w:p>
    <w:p w:rsidR="00CD47BE" w:rsidRPr="00403CBE" w:rsidRDefault="00CD47BE">
      <w:pPr>
        <w:spacing w:line="240" w:lineRule="exact"/>
        <w:ind w:leftChars="50" w:left="125"/>
        <w:rPr>
          <w:sz w:val="22"/>
        </w:rPr>
      </w:pPr>
      <w:r w:rsidRPr="00403CBE">
        <w:rPr>
          <w:rFonts w:hint="eastAsia"/>
          <w:sz w:val="22"/>
        </w:rPr>
        <w:t>※　システム</w:t>
      </w:r>
      <w:r w:rsidR="00F566E5" w:rsidRPr="00403CBE">
        <w:rPr>
          <w:rFonts w:hint="eastAsia"/>
          <w:sz w:val="22"/>
        </w:rPr>
        <w:t>構築</w:t>
      </w:r>
      <w:r w:rsidRPr="00403CBE">
        <w:rPr>
          <w:rFonts w:hint="eastAsia"/>
          <w:sz w:val="22"/>
        </w:rPr>
        <w:t>の業務総括責任者、主任技術者は、様式第</w:t>
      </w:r>
      <w:r w:rsidR="00BF7B9D" w:rsidRPr="00403CBE">
        <w:rPr>
          <w:rFonts w:hint="eastAsia"/>
          <w:sz w:val="22"/>
        </w:rPr>
        <w:t>８</w:t>
      </w:r>
      <w:r w:rsidRPr="00403CBE">
        <w:rPr>
          <w:rFonts w:hint="eastAsia"/>
          <w:sz w:val="22"/>
        </w:rPr>
        <w:t>に詳細を再記すること。</w:t>
      </w:r>
    </w:p>
    <w:p w:rsidR="00CD47BE" w:rsidRPr="00403CBE" w:rsidRDefault="00CD47BE">
      <w:pPr>
        <w:spacing w:line="240" w:lineRule="exact"/>
        <w:ind w:leftChars="50" w:left="125"/>
      </w:pPr>
      <w:r w:rsidRPr="00403CBE">
        <w:rPr>
          <w:rFonts w:hint="eastAsia"/>
          <w:sz w:val="22"/>
        </w:rPr>
        <w:br w:type="page"/>
      </w:r>
      <w:r w:rsidRPr="00403CBE">
        <w:rPr>
          <w:rFonts w:hint="eastAsia"/>
        </w:rPr>
        <w:lastRenderedPageBreak/>
        <w:t>様式</w:t>
      </w:r>
      <w:r w:rsidRPr="00403CBE">
        <w:rPr>
          <w:rFonts w:cs="MS-PMincho" w:hint="eastAsia"/>
        </w:rPr>
        <w:t>第</w:t>
      </w:r>
      <w:r w:rsidR="007C56AB" w:rsidRPr="00403CBE">
        <w:rPr>
          <w:rFonts w:cs="MS-PMincho" w:hint="eastAsia"/>
        </w:rPr>
        <w:t>８</w:t>
      </w:r>
    </w:p>
    <w:p w:rsidR="00CD47BE" w:rsidRPr="00403CBE" w:rsidRDefault="00CD47BE">
      <w:pPr>
        <w:jc w:val="center"/>
        <w:rPr>
          <w:rFonts w:cs="ＭＳ....."/>
        </w:rPr>
      </w:pPr>
      <w:r w:rsidRPr="00403CBE">
        <w:rPr>
          <w:rFonts w:cs="ＭＳ....." w:hint="eastAsia"/>
          <w:spacing w:val="67"/>
          <w:fitText w:val="3984" w:id="1145239554"/>
        </w:rPr>
        <w:t>システム</w:t>
      </w:r>
      <w:r w:rsidR="00F566E5" w:rsidRPr="00403CBE">
        <w:rPr>
          <w:rFonts w:cs="ＭＳ....." w:hint="eastAsia"/>
          <w:spacing w:val="67"/>
          <w:fitText w:val="3984" w:id="1145239554"/>
        </w:rPr>
        <w:t>構築</w:t>
      </w:r>
      <w:r w:rsidRPr="00403CBE">
        <w:rPr>
          <w:rFonts w:cs="ＭＳ....." w:hint="eastAsia"/>
          <w:spacing w:val="67"/>
          <w:fitText w:val="3984" w:id="1145239554"/>
        </w:rPr>
        <w:t>従事者一</w:t>
      </w:r>
      <w:r w:rsidRPr="00403CBE">
        <w:rPr>
          <w:rFonts w:cs="ＭＳ....." w:hint="eastAsia"/>
          <w:spacing w:val="2"/>
          <w:fitText w:val="3984" w:id="1145239554"/>
        </w:rPr>
        <w:t>覧</w:t>
      </w:r>
    </w:p>
    <w:p w:rsidR="00CD47BE" w:rsidRPr="00403CBE" w:rsidRDefault="00CD47BE">
      <w:pPr>
        <w:autoSpaceDE w:val="0"/>
        <w:autoSpaceDN w:val="0"/>
        <w:adjustRightInd w:val="0"/>
        <w:ind w:firstLineChars="1410" w:firstLine="3515"/>
        <w:jc w:val="right"/>
        <w:rPr>
          <w:rFonts w:cs="MS-PMincho"/>
        </w:rPr>
      </w:pPr>
      <w:r w:rsidRPr="00403CBE">
        <w:rPr>
          <w:rFonts w:cs="MS-PMincho" w:hint="eastAsia"/>
        </w:rPr>
        <w:t>平成　　年　　月　　日</w:t>
      </w:r>
    </w:p>
    <w:p w:rsidR="00CD47BE" w:rsidRPr="00403CBE" w:rsidRDefault="00D167E4">
      <w:pPr>
        <w:autoSpaceDE w:val="0"/>
        <w:autoSpaceDN w:val="0"/>
        <w:adjustRightInd w:val="0"/>
        <w:spacing w:line="312" w:lineRule="auto"/>
        <w:ind w:leftChars="114" w:left="284"/>
        <w:jc w:val="left"/>
        <w:rPr>
          <w:rFonts w:cs="MS-PMincho"/>
        </w:rPr>
      </w:pPr>
      <w:r w:rsidRPr="00403CBE">
        <w:rPr>
          <w:rFonts w:cs="MS-PMincho" w:hint="eastAsia"/>
        </w:rPr>
        <w:t>（宛先）</w:t>
      </w:r>
      <w:r w:rsidR="000B7089" w:rsidRPr="00403CBE">
        <w:rPr>
          <w:rFonts w:cs="MS-PMincho" w:hint="eastAsia"/>
        </w:rPr>
        <w:t>津島市</w:t>
      </w:r>
      <w:r w:rsidR="00CD47BE" w:rsidRPr="00403CBE">
        <w:rPr>
          <w:rFonts w:cs="MS-PMincho" w:hint="eastAsia"/>
        </w:rPr>
        <w:t>長</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所在地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商号又は名称</w:t>
      </w:r>
    </w:p>
    <w:p w:rsidR="00CD47BE" w:rsidRPr="00403CBE" w:rsidRDefault="00CD47BE">
      <w:pPr>
        <w:autoSpaceDE w:val="0"/>
        <w:autoSpaceDN w:val="0"/>
        <w:adjustRightInd w:val="0"/>
        <w:spacing w:line="312"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CD47BE" w:rsidRPr="00403CBE" w:rsidRDefault="00CD47BE">
      <w:pPr>
        <w:autoSpaceDE w:val="0"/>
        <w:autoSpaceDN w:val="0"/>
        <w:adjustRightInd w:val="0"/>
        <w:spacing w:line="240" w:lineRule="exact"/>
        <w:jc w:val="left"/>
        <w:rPr>
          <w:rFonts w:cs="MS-PMincho"/>
        </w:rPr>
      </w:pPr>
    </w:p>
    <w:p w:rsidR="00CD47BE" w:rsidRPr="00403CBE" w:rsidRDefault="00CD47BE">
      <w:pPr>
        <w:spacing w:line="300" w:lineRule="exact"/>
        <w:ind w:firstLineChars="100" w:firstLine="249"/>
      </w:pPr>
      <w:r w:rsidRPr="00403CBE">
        <w:rPr>
          <w:rFonts w:hint="eastAsia"/>
          <w:bCs/>
        </w:rPr>
        <w:t>「</w:t>
      </w:r>
      <w:r w:rsidR="00D167E4" w:rsidRPr="00403CBE">
        <w:rPr>
          <w:rFonts w:hint="eastAsia"/>
          <w:bCs/>
        </w:rPr>
        <w:t>人事給与及び人事考課等</w:t>
      </w:r>
      <w:r w:rsidR="00D167E4" w:rsidRPr="00403CBE">
        <w:rPr>
          <w:bCs/>
        </w:rPr>
        <w:t>OA化事業</w:t>
      </w:r>
      <w:r w:rsidRPr="00403CBE">
        <w:rPr>
          <w:rFonts w:hint="eastAsia"/>
        </w:rPr>
        <w:t>」の提案競技にかかる様式第</w:t>
      </w:r>
      <w:r w:rsidR="00BF7B9D" w:rsidRPr="00403CBE">
        <w:rPr>
          <w:rFonts w:hint="eastAsia"/>
        </w:rPr>
        <w:t>７</w:t>
      </w:r>
      <w:r w:rsidRPr="00403CBE">
        <w:rPr>
          <w:rFonts w:hint="eastAsia"/>
        </w:rPr>
        <w:t>の業務総括責任者、主任技術者の詳細は、次のとおりです。</w:t>
      </w:r>
    </w:p>
    <w:p w:rsidR="00CD47BE" w:rsidRPr="00403CBE" w:rsidRDefault="00CD47BE">
      <w:pPr>
        <w:spacing w:line="300" w:lineRule="exact"/>
        <w:ind w:firstLineChars="100" w:firstLine="249"/>
      </w:pPr>
    </w:p>
    <w:tbl>
      <w:tblPr>
        <w:tblW w:w="0" w:type="auto"/>
        <w:tblInd w:w="99" w:type="dxa"/>
        <w:tblLayout w:type="fixed"/>
        <w:tblCellMar>
          <w:left w:w="99" w:type="dxa"/>
          <w:right w:w="99" w:type="dxa"/>
        </w:tblCellMar>
        <w:tblLook w:val="0000" w:firstRow="0" w:lastRow="0" w:firstColumn="0" w:lastColumn="0" w:noHBand="0" w:noVBand="0"/>
      </w:tblPr>
      <w:tblGrid>
        <w:gridCol w:w="358"/>
        <w:gridCol w:w="1588"/>
        <w:gridCol w:w="5228"/>
        <w:gridCol w:w="722"/>
        <w:gridCol w:w="1375"/>
        <w:gridCol w:w="800"/>
      </w:tblGrid>
      <w:tr w:rsidR="00403CBE" w:rsidRPr="00403CBE">
        <w:trPr>
          <w:trHeight w:val="292"/>
        </w:trPr>
        <w:tc>
          <w:tcPr>
            <w:tcW w:w="10071" w:type="dxa"/>
            <w:gridSpan w:val="6"/>
            <w:tcBorders>
              <w:top w:val="single" w:sz="4" w:space="0" w:color="auto"/>
              <w:left w:val="single" w:sz="4" w:space="0" w:color="auto"/>
              <w:bottom w:val="single" w:sz="4" w:space="0" w:color="auto"/>
              <w:right w:val="single" w:sz="4" w:space="0" w:color="auto"/>
            </w:tcBorders>
          </w:tcPr>
          <w:p w:rsidR="00CD47BE" w:rsidRPr="00403CBE" w:rsidRDefault="00CD47BE">
            <w:r w:rsidRPr="00403CBE">
              <w:rPr>
                <w:rFonts w:hint="eastAsia"/>
              </w:rPr>
              <w:t>１．業務総括責任者</w:t>
            </w:r>
          </w:p>
        </w:tc>
      </w:tr>
      <w:tr w:rsidR="00403CBE" w:rsidRPr="00403CBE">
        <w:trPr>
          <w:trHeight w:val="330"/>
        </w:trPr>
        <w:tc>
          <w:tcPr>
            <w:tcW w:w="1946" w:type="dxa"/>
            <w:gridSpan w:val="2"/>
            <w:tcBorders>
              <w:top w:val="single" w:sz="4" w:space="0" w:color="auto"/>
              <w:left w:val="single" w:sz="4" w:space="0" w:color="auto"/>
              <w:bottom w:val="dotted" w:sz="4" w:space="0" w:color="auto"/>
              <w:right w:val="dotted" w:sz="4" w:space="0" w:color="auto"/>
            </w:tcBorders>
          </w:tcPr>
          <w:p w:rsidR="00CD47BE" w:rsidRPr="00403CBE" w:rsidRDefault="00CD47BE">
            <w:pPr>
              <w:jc w:val="center"/>
              <w:rPr>
                <w:sz w:val="21"/>
                <w:szCs w:val="22"/>
              </w:rPr>
            </w:pPr>
            <w:r w:rsidRPr="00403CBE">
              <w:rPr>
                <w:rFonts w:hint="eastAsia"/>
                <w:sz w:val="21"/>
                <w:szCs w:val="22"/>
              </w:rPr>
              <w:t>氏　名</w:t>
            </w:r>
          </w:p>
        </w:tc>
        <w:tc>
          <w:tcPr>
            <w:tcW w:w="5228" w:type="dxa"/>
            <w:tcBorders>
              <w:top w:val="single" w:sz="4" w:space="0" w:color="auto"/>
              <w:left w:val="dotted" w:sz="4" w:space="0" w:color="auto"/>
              <w:bottom w:val="dotted" w:sz="4" w:space="0" w:color="auto"/>
              <w:right w:val="dotted" w:sz="4" w:space="0" w:color="auto"/>
            </w:tcBorders>
          </w:tcPr>
          <w:p w:rsidR="00CD47BE" w:rsidRPr="00403CBE" w:rsidRDefault="00CD47BE">
            <w:pPr>
              <w:rPr>
                <w:sz w:val="21"/>
                <w:szCs w:val="22"/>
              </w:rPr>
            </w:pPr>
          </w:p>
        </w:tc>
        <w:tc>
          <w:tcPr>
            <w:tcW w:w="722" w:type="dxa"/>
            <w:tcBorders>
              <w:top w:val="single" w:sz="4" w:space="0" w:color="auto"/>
              <w:left w:val="dotted" w:sz="4" w:space="0" w:color="auto"/>
              <w:bottom w:val="dotted" w:sz="4" w:space="0" w:color="auto"/>
              <w:right w:val="dotted" w:sz="4" w:space="0" w:color="auto"/>
            </w:tcBorders>
          </w:tcPr>
          <w:p w:rsidR="00CD47BE" w:rsidRPr="00403CBE" w:rsidRDefault="00CD47BE">
            <w:pPr>
              <w:rPr>
                <w:sz w:val="21"/>
                <w:szCs w:val="22"/>
              </w:rPr>
            </w:pPr>
            <w:r w:rsidRPr="00403CBE">
              <w:rPr>
                <w:rFonts w:hint="eastAsia"/>
                <w:sz w:val="21"/>
                <w:szCs w:val="22"/>
              </w:rPr>
              <w:t>年齢</w:t>
            </w:r>
          </w:p>
        </w:tc>
        <w:tc>
          <w:tcPr>
            <w:tcW w:w="2175" w:type="dxa"/>
            <w:gridSpan w:val="2"/>
            <w:tcBorders>
              <w:top w:val="single" w:sz="4" w:space="0" w:color="auto"/>
              <w:left w:val="dotted" w:sz="4" w:space="0" w:color="auto"/>
              <w:bottom w:val="dotted" w:sz="4" w:space="0" w:color="auto"/>
              <w:right w:val="single" w:sz="4" w:space="0" w:color="auto"/>
            </w:tcBorders>
          </w:tcPr>
          <w:p w:rsidR="00CD47BE" w:rsidRPr="00403CBE" w:rsidRDefault="00CD47BE">
            <w:pPr>
              <w:jc w:val="right"/>
              <w:rPr>
                <w:sz w:val="21"/>
                <w:szCs w:val="22"/>
              </w:rPr>
            </w:pPr>
            <w:r w:rsidRPr="00403CBE">
              <w:rPr>
                <w:rFonts w:hint="eastAsia"/>
                <w:sz w:val="21"/>
                <w:szCs w:val="22"/>
              </w:rPr>
              <w:t>歳</w:t>
            </w:r>
          </w:p>
        </w:tc>
      </w:tr>
      <w:tr w:rsidR="00403CBE" w:rsidRPr="00403CBE">
        <w:trPr>
          <w:trHeight w:val="315"/>
        </w:trPr>
        <w:tc>
          <w:tcPr>
            <w:tcW w:w="1946" w:type="dxa"/>
            <w:gridSpan w:val="2"/>
            <w:tcBorders>
              <w:top w:val="dotted" w:sz="4" w:space="0" w:color="auto"/>
              <w:left w:val="single" w:sz="4" w:space="0" w:color="auto"/>
              <w:bottom w:val="dotted" w:sz="4" w:space="0" w:color="auto"/>
              <w:right w:val="dotted" w:sz="4" w:space="0" w:color="auto"/>
            </w:tcBorders>
          </w:tcPr>
          <w:p w:rsidR="00CD47BE" w:rsidRPr="00403CBE" w:rsidRDefault="00CD47BE">
            <w:pPr>
              <w:jc w:val="center"/>
              <w:rPr>
                <w:sz w:val="21"/>
                <w:szCs w:val="22"/>
              </w:rPr>
            </w:pPr>
            <w:r w:rsidRPr="00403CBE">
              <w:rPr>
                <w:rFonts w:hint="eastAsia"/>
                <w:sz w:val="21"/>
                <w:szCs w:val="22"/>
              </w:rPr>
              <w:t>現所属・役職名</w:t>
            </w:r>
          </w:p>
        </w:tc>
        <w:tc>
          <w:tcPr>
            <w:tcW w:w="8125" w:type="dxa"/>
            <w:gridSpan w:val="4"/>
            <w:tcBorders>
              <w:top w:val="dotted" w:sz="4" w:space="0" w:color="auto"/>
              <w:left w:val="dotted" w:sz="4" w:space="0" w:color="auto"/>
              <w:bottom w:val="dotted" w:sz="4" w:space="0" w:color="auto"/>
              <w:right w:val="single" w:sz="4" w:space="0" w:color="auto"/>
            </w:tcBorders>
          </w:tcPr>
          <w:p w:rsidR="00CD47BE" w:rsidRPr="00403CBE" w:rsidRDefault="00CD47BE">
            <w:pPr>
              <w:rPr>
                <w:sz w:val="21"/>
                <w:szCs w:val="22"/>
              </w:rPr>
            </w:pPr>
          </w:p>
        </w:tc>
      </w:tr>
      <w:tr w:rsidR="00403CBE" w:rsidRPr="00403CBE">
        <w:trPr>
          <w:trHeight w:val="315"/>
        </w:trPr>
        <w:tc>
          <w:tcPr>
            <w:tcW w:w="1946" w:type="dxa"/>
            <w:gridSpan w:val="2"/>
            <w:tcBorders>
              <w:top w:val="dotted" w:sz="4" w:space="0" w:color="auto"/>
              <w:left w:val="single" w:sz="4" w:space="0" w:color="auto"/>
              <w:bottom w:val="dotted" w:sz="4" w:space="0" w:color="auto"/>
              <w:right w:val="dotted" w:sz="4" w:space="0" w:color="auto"/>
            </w:tcBorders>
          </w:tcPr>
          <w:p w:rsidR="00CD47BE" w:rsidRPr="00403CBE" w:rsidRDefault="00CD47BE">
            <w:pPr>
              <w:jc w:val="center"/>
              <w:rPr>
                <w:sz w:val="21"/>
                <w:szCs w:val="22"/>
              </w:rPr>
            </w:pPr>
            <w:r w:rsidRPr="00403CBE">
              <w:rPr>
                <w:rFonts w:hint="eastAsia"/>
                <w:sz w:val="21"/>
                <w:szCs w:val="22"/>
              </w:rPr>
              <w:t>保有資格</w:t>
            </w:r>
          </w:p>
        </w:tc>
        <w:tc>
          <w:tcPr>
            <w:tcW w:w="8125" w:type="dxa"/>
            <w:gridSpan w:val="4"/>
            <w:tcBorders>
              <w:top w:val="dotted" w:sz="4" w:space="0" w:color="auto"/>
              <w:left w:val="dotted" w:sz="4" w:space="0" w:color="auto"/>
              <w:bottom w:val="dotted" w:sz="4" w:space="0" w:color="auto"/>
              <w:right w:val="single" w:sz="4" w:space="0" w:color="auto"/>
            </w:tcBorders>
          </w:tcPr>
          <w:p w:rsidR="00CD47BE" w:rsidRPr="00403CBE" w:rsidRDefault="00CD47BE">
            <w:pPr>
              <w:rPr>
                <w:sz w:val="21"/>
                <w:szCs w:val="22"/>
              </w:rPr>
            </w:pPr>
          </w:p>
        </w:tc>
      </w:tr>
      <w:tr w:rsidR="00403CBE" w:rsidRPr="00403CBE">
        <w:trPr>
          <w:trHeight w:val="624"/>
        </w:trPr>
        <w:tc>
          <w:tcPr>
            <w:tcW w:w="1946" w:type="dxa"/>
            <w:gridSpan w:val="2"/>
            <w:tcBorders>
              <w:top w:val="dotted" w:sz="4" w:space="0" w:color="auto"/>
              <w:left w:val="single" w:sz="4" w:space="0" w:color="auto"/>
              <w:bottom w:val="single" w:sz="4" w:space="0" w:color="auto"/>
              <w:right w:val="dotted" w:sz="4" w:space="0" w:color="auto"/>
            </w:tcBorders>
          </w:tcPr>
          <w:p w:rsidR="00CD47BE" w:rsidRPr="00403CBE" w:rsidRDefault="00CD47BE">
            <w:pPr>
              <w:jc w:val="center"/>
              <w:rPr>
                <w:sz w:val="21"/>
                <w:szCs w:val="22"/>
              </w:rPr>
            </w:pPr>
            <w:r w:rsidRPr="00403CBE">
              <w:rPr>
                <w:rFonts w:hint="eastAsia"/>
                <w:sz w:val="21"/>
                <w:szCs w:val="22"/>
              </w:rPr>
              <w:t>職　歴</w:t>
            </w:r>
          </w:p>
        </w:tc>
        <w:tc>
          <w:tcPr>
            <w:tcW w:w="8125" w:type="dxa"/>
            <w:gridSpan w:val="4"/>
            <w:tcBorders>
              <w:top w:val="dotted" w:sz="4" w:space="0" w:color="auto"/>
              <w:left w:val="dotted" w:sz="4" w:space="0" w:color="auto"/>
              <w:bottom w:val="single" w:sz="4" w:space="0" w:color="auto"/>
              <w:right w:val="single" w:sz="4" w:space="0" w:color="auto"/>
            </w:tcBorders>
          </w:tcPr>
          <w:p w:rsidR="00CD47BE" w:rsidRPr="00403CBE" w:rsidRDefault="00CD47BE">
            <w:pPr>
              <w:rPr>
                <w:sz w:val="21"/>
                <w:szCs w:val="22"/>
              </w:rPr>
            </w:pPr>
          </w:p>
        </w:tc>
      </w:tr>
      <w:tr w:rsidR="00403CBE" w:rsidRPr="00403CBE">
        <w:trPr>
          <w:trHeight w:val="328"/>
        </w:trPr>
        <w:tc>
          <w:tcPr>
            <w:tcW w:w="358" w:type="dxa"/>
            <w:vMerge w:val="restart"/>
            <w:tcBorders>
              <w:top w:val="single"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0"/>
              </w:rPr>
            </w:pPr>
            <w:r w:rsidRPr="00403CBE">
              <w:rPr>
                <w:rFonts w:hint="eastAsia"/>
                <w:sz w:val="21"/>
                <w:szCs w:val="22"/>
              </w:rPr>
              <w:t>業務経歴</w:t>
            </w:r>
          </w:p>
        </w:tc>
        <w:tc>
          <w:tcPr>
            <w:tcW w:w="158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完了年月</w:t>
            </w:r>
          </w:p>
        </w:tc>
        <w:tc>
          <w:tcPr>
            <w:tcW w:w="5950" w:type="dxa"/>
            <w:gridSpan w:val="2"/>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発注機関・業務内容</w:t>
            </w:r>
          </w:p>
        </w:tc>
        <w:tc>
          <w:tcPr>
            <w:tcW w:w="2175" w:type="dxa"/>
            <w:gridSpan w:val="2"/>
            <w:tcBorders>
              <w:top w:val="single" w:sz="4" w:space="0" w:color="auto"/>
              <w:left w:val="dotted" w:sz="4" w:space="0" w:color="auto"/>
              <w:bottom w:val="dotted" w:sz="4" w:space="0" w:color="auto"/>
              <w:right w:val="single" w:sz="4" w:space="0" w:color="auto"/>
            </w:tcBorders>
            <w:vAlign w:val="center"/>
          </w:tcPr>
          <w:p w:rsidR="00CD47BE" w:rsidRPr="00403CBE" w:rsidRDefault="00CD47BE">
            <w:pPr>
              <w:jc w:val="center"/>
              <w:rPr>
                <w:sz w:val="21"/>
                <w:szCs w:val="22"/>
              </w:rPr>
            </w:pPr>
            <w:r w:rsidRPr="00403CBE">
              <w:rPr>
                <w:rFonts w:hint="eastAsia"/>
                <w:sz w:val="21"/>
                <w:szCs w:val="22"/>
              </w:rPr>
              <w:t>担当・役割</w:t>
            </w:r>
          </w:p>
        </w:tc>
      </w:tr>
      <w:tr w:rsidR="00403CBE" w:rsidRPr="00403CBE">
        <w:trPr>
          <w:trHeight w:val="321"/>
        </w:trPr>
        <w:tc>
          <w:tcPr>
            <w:tcW w:w="358" w:type="dxa"/>
            <w:vMerge/>
            <w:tcBorders>
              <w:top w:val="dotted"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2175" w:type="dxa"/>
            <w:gridSpan w:val="2"/>
            <w:tcBorders>
              <w:top w:val="dotted" w:sz="4" w:space="0" w:color="auto"/>
              <w:left w:val="dotted" w:sz="4" w:space="0" w:color="auto"/>
              <w:bottom w:val="dotted" w:sz="4" w:space="0" w:color="auto"/>
              <w:right w:val="single" w:sz="4" w:space="0" w:color="auto"/>
            </w:tcBorders>
          </w:tcPr>
          <w:p w:rsidR="00CD47BE" w:rsidRPr="00403CBE" w:rsidRDefault="00CD47BE">
            <w:pPr>
              <w:jc w:val="left"/>
              <w:rPr>
                <w:sz w:val="21"/>
                <w:szCs w:val="22"/>
              </w:rPr>
            </w:pPr>
          </w:p>
        </w:tc>
      </w:tr>
      <w:tr w:rsidR="00403CBE" w:rsidRPr="00403CBE">
        <w:trPr>
          <w:trHeight w:val="300"/>
        </w:trPr>
        <w:tc>
          <w:tcPr>
            <w:tcW w:w="358" w:type="dxa"/>
            <w:vMerge/>
            <w:tcBorders>
              <w:top w:val="dotted"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2175" w:type="dxa"/>
            <w:gridSpan w:val="2"/>
            <w:tcBorders>
              <w:top w:val="dotted" w:sz="4" w:space="0" w:color="auto"/>
              <w:left w:val="dotted" w:sz="4" w:space="0" w:color="auto"/>
              <w:bottom w:val="dotted" w:sz="4" w:space="0" w:color="auto"/>
              <w:right w:val="single" w:sz="4" w:space="0" w:color="auto"/>
            </w:tcBorders>
          </w:tcPr>
          <w:p w:rsidR="00CD47BE" w:rsidRPr="00403CBE" w:rsidRDefault="00CD47BE">
            <w:pPr>
              <w:jc w:val="left"/>
              <w:rPr>
                <w:sz w:val="21"/>
                <w:szCs w:val="22"/>
              </w:rPr>
            </w:pPr>
          </w:p>
        </w:tc>
      </w:tr>
      <w:tr w:rsidR="00403CBE" w:rsidRPr="00403CBE">
        <w:trPr>
          <w:trHeight w:val="279"/>
        </w:trPr>
        <w:tc>
          <w:tcPr>
            <w:tcW w:w="358" w:type="dxa"/>
            <w:vMerge/>
            <w:tcBorders>
              <w:top w:val="dotted" w:sz="4" w:space="0" w:color="auto"/>
              <w:left w:val="single" w:sz="4" w:space="0" w:color="auto"/>
              <w:bottom w:val="single" w:sz="4" w:space="0" w:color="auto"/>
              <w:right w:val="dotted" w:sz="4" w:space="0" w:color="auto"/>
            </w:tcBorders>
            <w:textDirection w:val="tbRlV"/>
            <w:vAlign w:val="center"/>
          </w:tcPr>
          <w:p w:rsidR="00CD47BE" w:rsidRPr="00403CBE" w:rsidRDefault="00CD47BE">
            <w:pPr>
              <w:ind w:left="113" w:right="113"/>
              <w:jc w:val="center"/>
              <w:rPr>
                <w:sz w:val="21"/>
                <w:szCs w:val="22"/>
              </w:rPr>
            </w:pPr>
          </w:p>
        </w:tc>
        <w:tc>
          <w:tcPr>
            <w:tcW w:w="1588" w:type="dxa"/>
            <w:tcBorders>
              <w:top w:val="dotted" w:sz="4" w:space="0" w:color="auto"/>
              <w:left w:val="dotted" w:sz="4" w:space="0" w:color="auto"/>
              <w:bottom w:val="single" w:sz="4" w:space="0" w:color="auto"/>
              <w:right w:val="dotted" w:sz="4" w:space="0" w:color="auto"/>
            </w:tcBorders>
          </w:tcPr>
          <w:p w:rsidR="00CD47BE" w:rsidRPr="00403CBE" w:rsidRDefault="00CD47BE">
            <w:pPr>
              <w:jc w:val="left"/>
              <w:rPr>
                <w:sz w:val="21"/>
                <w:szCs w:val="22"/>
              </w:rPr>
            </w:pPr>
          </w:p>
        </w:tc>
        <w:tc>
          <w:tcPr>
            <w:tcW w:w="5950" w:type="dxa"/>
            <w:gridSpan w:val="2"/>
            <w:tcBorders>
              <w:top w:val="dotted" w:sz="4" w:space="0" w:color="auto"/>
              <w:left w:val="dotted" w:sz="4" w:space="0" w:color="auto"/>
              <w:bottom w:val="single" w:sz="4" w:space="0" w:color="auto"/>
              <w:right w:val="dotted" w:sz="4" w:space="0" w:color="auto"/>
            </w:tcBorders>
          </w:tcPr>
          <w:p w:rsidR="00CD47BE" w:rsidRPr="00403CBE" w:rsidRDefault="00CD47BE">
            <w:pPr>
              <w:jc w:val="left"/>
              <w:rPr>
                <w:sz w:val="21"/>
                <w:szCs w:val="22"/>
              </w:rPr>
            </w:pPr>
          </w:p>
        </w:tc>
        <w:tc>
          <w:tcPr>
            <w:tcW w:w="2175" w:type="dxa"/>
            <w:gridSpan w:val="2"/>
            <w:tcBorders>
              <w:top w:val="dotted" w:sz="4" w:space="0" w:color="auto"/>
              <w:left w:val="dotted" w:sz="4" w:space="0" w:color="auto"/>
              <w:bottom w:val="single" w:sz="4" w:space="0" w:color="auto"/>
              <w:right w:val="single" w:sz="4" w:space="0" w:color="auto"/>
            </w:tcBorders>
          </w:tcPr>
          <w:p w:rsidR="00CD47BE" w:rsidRPr="00403CBE" w:rsidRDefault="00CD47BE">
            <w:pPr>
              <w:jc w:val="left"/>
              <w:rPr>
                <w:sz w:val="21"/>
                <w:szCs w:val="22"/>
              </w:rPr>
            </w:pPr>
          </w:p>
        </w:tc>
      </w:tr>
      <w:tr w:rsidR="00403CBE" w:rsidRPr="00403CBE">
        <w:trPr>
          <w:trHeight w:val="160"/>
        </w:trPr>
        <w:tc>
          <w:tcPr>
            <w:tcW w:w="358" w:type="dxa"/>
            <w:vMerge w:val="restart"/>
            <w:tcBorders>
              <w:top w:val="single"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2"/>
              </w:rPr>
            </w:pPr>
            <w:r w:rsidRPr="00403CBE">
              <w:rPr>
                <w:rFonts w:hint="eastAsia"/>
                <w:sz w:val="21"/>
                <w:szCs w:val="22"/>
              </w:rPr>
              <w:t>手持ち業務</w:t>
            </w:r>
          </w:p>
        </w:tc>
        <w:tc>
          <w:tcPr>
            <w:tcW w:w="158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区　分</w:t>
            </w:r>
          </w:p>
        </w:tc>
        <w:tc>
          <w:tcPr>
            <w:tcW w:w="5950" w:type="dxa"/>
            <w:gridSpan w:val="2"/>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発注機関・業務内容</w:t>
            </w:r>
          </w:p>
        </w:tc>
        <w:tc>
          <w:tcPr>
            <w:tcW w:w="1375"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担当・役割</w:t>
            </w:r>
          </w:p>
        </w:tc>
        <w:tc>
          <w:tcPr>
            <w:tcW w:w="800" w:type="dxa"/>
            <w:tcBorders>
              <w:top w:val="single" w:sz="4" w:space="0" w:color="auto"/>
              <w:left w:val="dotted" w:sz="4" w:space="0" w:color="auto"/>
              <w:bottom w:val="dotted" w:sz="4" w:space="0" w:color="auto"/>
              <w:right w:val="single" w:sz="4" w:space="0" w:color="auto"/>
            </w:tcBorders>
            <w:vAlign w:val="center"/>
          </w:tcPr>
          <w:p w:rsidR="00CD47BE" w:rsidRPr="00403CBE" w:rsidRDefault="00CD47BE">
            <w:pPr>
              <w:jc w:val="distribute"/>
              <w:rPr>
                <w:sz w:val="21"/>
                <w:szCs w:val="22"/>
              </w:rPr>
            </w:pPr>
            <w:r w:rsidRPr="00403CBE">
              <w:rPr>
                <w:rFonts w:hint="eastAsia"/>
                <w:spacing w:val="-17"/>
                <w:sz w:val="21"/>
                <w:szCs w:val="22"/>
              </w:rPr>
              <w:t>従事率</w:t>
            </w:r>
          </w:p>
        </w:tc>
      </w:tr>
      <w:tr w:rsidR="00403CBE" w:rsidRPr="00403CBE">
        <w:trPr>
          <w:trHeight w:val="182"/>
        </w:trPr>
        <w:tc>
          <w:tcPr>
            <w:tcW w:w="358" w:type="dxa"/>
            <w:vMerge/>
            <w:tcBorders>
              <w:top w:val="dotted" w:sz="4" w:space="0" w:color="auto"/>
              <w:left w:val="single" w:sz="4" w:space="0" w:color="auto"/>
              <w:bottom w:val="dotted" w:sz="4" w:space="0" w:color="auto"/>
              <w:right w:val="dotted" w:sz="4" w:space="0" w:color="auto"/>
            </w:tcBorders>
          </w:tcPr>
          <w:p w:rsidR="00CD47BE" w:rsidRPr="00403CBE" w:rsidRDefault="00CD47BE">
            <w:pP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jc w:val="distribute"/>
              <w:rPr>
                <w:sz w:val="21"/>
                <w:szCs w:val="22"/>
              </w:rPr>
            </w:pPr>
            <w:r w:rsidRPr="00403CBE">
              <w:rPr>
                <w:rFonts w:hint="eastAsia"/>
                <w:spacing w:val="-11"/>
                <w:sz w:val="21"/>
                <w:szCs w:val="22"/>
              </w:rPr>
              <w:t>本プロジェクト</w:t>
            </w: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1375" w:type="dxa"/>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800" w:type="dxa"/>
            <w:tcBorders>
              <w:top w:val="dotted" w:sz="4" w:space="0" w:color="auto"/>
              <w:left w:val="dotted" w:sz="4" w:space="0" w:color="auto"/>
              <w:bottom w:val="dotted" w:sz="4" w:space="0" w:color="auto"/>
              <w:right w:val="single" w:sz="4" w:space="0" w:color="auto"/>
            </w:tcBorders>
          </w:tcPr>
          <w:p w:rsidR="00CD47BE" w:rsidRPr="00403CBE" w:rsidRDefault="00CD47BE">
            <w:pPr>
              <w:jc w:val="right"/>
              <w:rPr>
                <w:sz w:val="21"/>
                <w:szCs w:val="22"/>
              </w:rPr>
            </w:pPr>
            <w:r w:rsidRPr="00403CBE">
              <w:rPr>
                <w:rFonts w:hint="eastAsia"/>
                <w:sz w:val="21"/>
                <w:szCs w:val="22"/>
              </w:rPr>
              <w:t>%</w:t>
            </w:r>
          </w:p>
        </w:tc>
      </w:tr>
      <w:tr w:rsidR="00403CBE" w:rsidRPr="00403CBE">
        <w:trPr>
          <w:trHeight w:val="278"/>
        </w:trPr>
        <w:tc>
          <w:tcPr>
            <w:tcW w:w="358" w:type="dxa"/>
            <w:vMerge/>
            <w:tcBorders>
              <w:top w:val="dotted" w:sz="4" w:space="0" w:color="auto"/>
              <w:left w:val="single" w:sz="4" w:space="0" w:color="auto"/>
              <w:bottom w:val="dotted" w:sz="4" w:space="0" w:color="auto"/>
              <w:right w:val="dotted" w:sz="4" w:space="0" w:color="auto"/>
            </w:tcBorders>
          </w:tcPr>
          <w:p w:rsidR="00CD47BE" w:rsidRPr="00403CBE" w:rsidRDefault="00CD47BE">
            <w:pP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jc w:val="distribute"/>
              <w:rPr>
                <w:sz w:val="21"/>
                <w:szCs w:val="22"/>
              </w:rPr>
            </w:pPr>
            <w:r w:rsidRPr="00403CBE">
              <w:rPr>
                <w:rFonts w:hint="eastAsia"/>
                <w:spacing w:val="-11"/>
                <w:sz w:val="21"/>
                <w:szCs w:val="22"/>
              </w:rPr>
              <w:t>他プロジェクト</w:t>
            </w: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1375" w:type="dxa"/>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800" w:type="dxa"/>
            <w:tcBorders>
              <w:top w:val="dotted" w:sz="4" w:space="0" w:color="auto"/>
              <w:left w:val="dotted" w:sz="4" w:space="0" w:color="auto"/>
              <w:bottom w:val="dotted" w:sz="4" w:space="0" w:color="auto"/>
              <w:right w:val="single" w:sz="4" w:space="0" w:color="auto"/>
            </w:tcBorders>
          </w:tcPr>
          <w:p w:rsidR="00CD47BE" w:rsidRPr="00403CBE" w:rsidRDefault="00CD47BE">
            <w:pPr>
              <w:jc w:val="right"/>
              <w:rPr>
                <w:sz w:val="21"/>
                <w:szCs w:val="22"/>
              </w:rPr>
            </w:pPr>
            <w:r w:rsidRPr="00403CBE">
              <w:rPr>
                <w:rFonts w:hint="eastAsia"/>
                <w:sz w:val="21"/>
                <w:szCs w:val="22"/>
              </w:rPr>
              <w:t>%</w:t>
            </w:r>
          </w:p>
        </w:tc>
      </w:tr>
      <w:tr w:rsidR="00403CBE" w:rsidRPr="00403CBE">
        <w:trPr>
          <w:trHeight w:val="99"/>
        </w:trPr>
        <w:tc>
          <w:tcPr>
            <w:tcW w:w="358" w:type="dxa"/>
            <w:vMerge/>
            <w:tcBorders>
              <w:top w:val="dotted" w:sz="4" w:space="0" w:color="auto"/>
              <w:left w:val="single" w:sz="4" w:space="0" w:color="auto"/>
              <w:bottom w:val="double" w:sz="4" w:space="0" w:color="auto"/>
              <w:right w:val="dotted" w:sz="4" w:space="0" w:color="auto"/>
            </w:tcBorders>
          </w:tcPr>
          <w:p w:rsidR="00CD47BE" w:rsidRPr="00403CBE" w:rsidRDefault="00CD47BE">
            <w:pPr>
              <w:rPr>
                <w:sz w:val="21"/>
                <w:szCs w:val="22"/>
              </w:rPr>
            </w:pPr>
          </w:p>
        </w:tc>
        <w:tc>
          <w:tcPr>
            <w:tcW w:w="1588" w:type="dxa"/>
            <w:tcBorders>
              <w:top w:val="dotted" w:sz="4" w:space="0" w:color="auto"/>
              <w:left w:val="dotted" w:sz="4" w:space="0" w:color="auto"/>
              <w:bottom w:val="double" w:sz="4" w:space="0" w:color="auto"/>
              <w:right w:val="dotted" w:sz="4" w:space="0" w:color="auto"/>
            </w:tcBorders>
          </w:tcPr>
          <w:p w:rsidR="00CD47BE" w:rsidRPr="00403CBE" w:rsidRDefault="00CD47BE">
            <w:pPr>
              <w:jc w:val="distribute"/>
              <w:rPr>
                <w:sz w:val="21"/>
                <w:szCs w:val="22"/>
              </w:rPr>
            </w:pPr>
            <w:r w:rsidRPr="00403CBE">
              <w:rPr>
                <w:rFonts w:hint="eastAsia"/>
                <w:spacing w:val="-11"/>
                <w:sz w:val="21"/>
                <w:szCs w:val="22"/>
              </w:rPr>
              <w:t>社内業務等</w:t>
            </w:r>
          </w:p>
        </w:tc>
        <w:tc>
          <w:tcPr>
            <w:tcW w:w="5950" w:type="dxa"/>
            <w:gridSpan w:val="2"/>
            <w:tcBorders>
              <w:top w:val="dotted" w:sz="4" w:space="0" w:color="auto"/>
              <w:left w:val="dotted" w:sz="4" w:space="0" w:color="auto"/>
              <w:bottom w:val="double" w:sz="4" w:space="0" w:color="auto"/>
              <w:right w:val="dotted" w:sz="4" w:space="0" w:color="auto"/>
            </w:tcBorders>
          </w:tcPr>
          <w:p w:rsidR="00CD47BE" w:rsidRPr="00403CBE" w:rsidRDefault="00CD47BE">
            <w:pPr>
              <w:jc w:val="left"/>
              <w:rPr>
                <w:sz w:val="21"/>
                <w:szCs w:val="22"/>
              </w:rPr>
            </w:pPr>
          </w:p>
        </w:tc>
        <w:tc>
          <w:tcPr>
            <w:tcW w:w="1375" w:type="dxa"/>
            <w:tcBorders>
              <w:top w:val="dotted" w:sz="4" w:space="0" w:color="auto"/>
              <w:left w:val="dotted" w:sz="4" w:space="0" w:color="auto"/>
              <w:bottom w:val="double" w:sz="4" w:space="0" w:color="auto"/>
              <w:right w:val="dotted" w:sz="4" w:space="0" w:color="auto"/>
            </w:tcBorders>
          </w:tcPr>
          <w:p w:rsidR="00CD47BE" w:rsidRPr="00403CBE" w:rsidRDefault="00CD47BE">
            <w:pPr>
              <w:jc w:val="left"/>
              <w:rPr>
                <w:sz w:val="21"/>
                <w:szCs w:val="22"/>
              </w:rPr>
            </w:pPr>
          </w:p>
        </w:tc>
        <w:tc>
          <w:tcPr>
            <w:tcW w:w="800" w:type="dxa"/>
            <w:tcBorders>
              <w:top w:val="dotted" w:sz="4" w:space="0" w:color="auto"/>
              <w:left w:val="dotted" w:sz="4" w:space="0" w:color="auto"/>
              <w:bottom w:val="double" w:sz="4" w:space="0" w:color="auto"/>
              <w:right w:val="single" w:sz="4" w:space="0" w:color="auto"/>
            </w:tcBorders>
          </w:tcPr>
          <w:p w:rsidR="00CD47BE" w:rsidRPr="00403CBE" w:rsidRDefault="00CD47BE">
            <w:pPr>
              <w:jc w:val="right"/>
              <w:rPr>
                <w:sz w:val="21"/>
                <w:szCs w:val="22"/>
              </w:rPr>
            </w:pPr>
            <w:r w:rsidRPr="00403CBE">
              <w:rPr>
                <w:rFonts w:hint="eastAsia"/>
                <w:sz w:val="21"/>
                <w:szCs w:val="22"/>
              </w:rPr>
              <w:t>%</w:t>
            </w:r>
          </w:p>
        </w:tc>
      </w:tr>
      <w:tr w:rsidR="00403CBE" w:rsidRPr="00403CBE">
        <w:trPr>
          <w:trHeight w:val="157"/>
        </w:trPr>
        <w:tc>
          <w:tcPr>
            <w:tcW w:w="10071" w:type="dxa"/>
            <w:gridSpan w:val="6"/>
            <w:tcBorders>
              <w:top w:val="double" w:sz="4" w:space="0" w:color="auto"/>
              <w:left w:val="single" w:sz="4" w:space="0" w:color="auto"/>
              <w:bottom w:val="single" w:sz="4" w:space="0" w:color="auto"/>
              <w:right w:val="single" w:sz="4" w:space="0" w:color="auto"/>
            </w:tcBorders>
          </w:tcPr>
          <w:p w:rsidR="00CD47BE" w:rsidRPr="00403CBE" w:rsidRDefault="00CD47BE">
            <w:r w:rsidRPr="00403CBE">
              <w:rPr>
                <w:rFonts w:hint="eastAsia"/>
              </w:rPr>
              <w:t>２．主任技術者</w:t>
            </w:r>
          </w:p>
        </w:tc>
      </w:tr>
      <w:tr w:rsidR="00403CBE" w:rsidRPr="00403CBE">
        <w:trPr>
          <w:trHeight w:val="330"/>
        </w:trPr>
        <w:tc>
          <w:tcPr>
            <w:tcW w:w="1946" w:type="dxa"/>
            <w:gridSpan w:val="2"/>
            <w:tcBorders>
              <w:top w:val="single" w:sz="4" w:space="0" w:color="auto"/>
              <w:left w:val="single" w:sz="4" w:space="0" w:color="auto"/>
              <w:bottom w:val="dotted" w:sz="4" w:space="0" w:color="auto"/>
              <w:right w:val="dotted" w:sz="4" w:space="0" w:color="auto"/>
            </w:tcBorders>
          </w:tcPr>
          <w:p w:rsidR="00CD47BE" w:rsidRPr="00403CBE" w:rsidRDefault="00CD47BE">
            <w:pPr>
              <w:jc w:val="center"/>
              <w:rPr>
                <w:sz w:val="21"/>
                <w:szCs w:val="22"/>
              </w:rPr>
            </w:pPr>
            <w:r w:rsidRPr="00403CBE">
              <w:rPr>
                <w:rFonts w:hint="eastAsia"/>
                <w:sz w:val="21"/>
                <w:szCs w:val="22"/>
              </w:rPr>
              <w:t>氏　名</w:t>
            </w:r>
          </w:p>
        </w:tc>
        <w:tc>
          <w:tcPr>
            <w:tcW w:w="5228" w:type="dxa"/>
            <w:tcBorders>
              <w:top w:val="single" w:sz="4" w:space="0" w:color="auto"/>
              <w:left w:val="dotted" w:sz="4" w:space="0" w:color="auto"/>
              <w:bottom w:val="dotted" w:sz="4" w:space="0" w:color="auto"/>
              <w:right w:val="dotted" w:sz="4" w:space="0" w:color="auto"/>
            </w:tcBorders>
          </w:tcPr>
          <w:p w:rsidR="00CD47BE" w:rsidRPr="00403CBE" w:rsidRDefault="00CD47BE">
            <w:pPr>
              <w:rPr>
                <w:sz w:val="21"/>
                <w:szCs w:val="22"/>
              </w:rPr>
            </w:pPr>
          </w:p>
        </w:tc>
        <w:tc>
          <w:tcPr>
            <w:tcW w:w="722" w:type="dxa"/>
            <w:tcBorders>
              <w:top w:val="single" w:sz="4" w:space="0" w:color="auto"/>
              <w:left w:val="dotted" w:sz="4" w:space="0" w:color="auto"/>
              <w:bottom w:val="dotted" w:sz="4" w:space="0" w:color="auto"/>
              <w:right w:val="dotted" w:sz="4" w:space="0" w:color="auto"/>
            </w:tcBorders>
          </w:tcPr>
          <w:p w:rsidR="00CD47BE" w:rsidRPr="00403CBE" w:rsidRDefault="00CD47BE">
            <w:pPr>
              <w:rPr>
                <w:sz w:val="21"/>
                <w:szCs w:val="22"/>
              </w:rPr>
            </w:pPr>
            <w:r w:rsidRPr="00403CBE">
              <w:rPr>
                <w:rFonts w:hint="eastAsia"/>
                <w:sz w:val="21"/>
                <w:szCs w:val="22"/>
              </w:rPr>
              <w:t>年齢</w:t>
            </w:r>
          </w:p>
        </w:tc>
        <w:tc>
          <w:tcPr>
            <w:tcW w:w="2175" w:type="dxa"/>
            <w:gridSpan w:val="2"/>
            <w:tcBorders>
              <w:top w:val="single" w:sz="4" w:space="0" w:color="auto"/>
              <w:left w:val="dotted" w:sz="4" w:space="0" w:color="auto"/>
              <w:bottom w:val="dotted" w:sz="4" w:space="0" w:color="auto"/>
              <w:right w:val="single" w:sz="4" w:space="0" w:color="auto"/>
            </w:tcBorders>
          </w:tcPr>
          <w:p w:rsidR="00CD47BE" w:rsidRPr="00403CBE" w:rsidRDefault="00CD47BE">
            <w:pPr>
              <w:jc w:val="right"/>
              <w:rPr>
                <w:sz w:val="21"/>
                <w:szCs w:val="22"/>
              </w:rPr>
            </w:pPr>
            <w:r w:rsidRPr="00403CBE">
              <w:rPr>
                <w:rFonts w:hint="eastAsia"/>
                <w:sz w:val="21"/>
                <w:szCs w:val="22"/>
              </w:rPr>
              <w:t>歳</w:t>
            </w:r>
          </w:p>
        </w:tc>
      </w:tr>
      <w:tr w:rsidR="00403CBE" w:rsidRPr="00403CBE">
        <w:trPr>
          <w:trHeight w:val="315"/>
        </w:trPr>
        <w:tc>
          <w:tcPr>
            <w:tcW w:w="1946" w:type="dxa"/>
            <w:gridSpan w:val="2"/>
            <w:tcBorders>
              <w:top w:val="dotted" w:sz="4" w:space="0" w:color="auto"/>
              <w:left w:val="single" w:sz="4" w:space="0" w:color="auto"/>
              <w:bottom w:val="dotted" w:sz="4" w:space="0" w:color="auto"/>
              <w:right w:val="dotted" w:sz="4" w:space="0" w:color="auto"/>
            </w:tcBorders>
          </w:tcPr>
          <w:p w:rsidR="00CD47BE" w:rsidRPr="00403CBE" w:rsidRDefault="00CD47BE">
            <w:pPr>
              <w:jc w:val="center"/>
              <w:rPr>
                <w:sz w:val="21"/>
                <w:szCs w:val="22"/>
              </w:rPr>
            </w:pPr>
            <w:r w:rsidRPr="00403CBE">
              <w:rPr>
                <w:rFonts w:hint="eastAsia"/>
                <w:sz w:val="21"/>
                <w:szCs w:val="22"/>
              </w:rPr>
              <w:t>現所属・役職名</w:t>
            </w:r>
          </w:p>
        </w:tc>
        <w:tc>
          <w:tcPr>
            <w:tcW w:w="8125" w:type="dxa"/>
            <w:gridSpan w:val="4"/>
            <w:tcBorders>
              <w:top w:val="dotted" w:sz="4" w:space="0" w:color="auto"/>
              <w:left w:val="dotted" w:sz="4" w:space="0" w:color="auto"/>
              <w:bottom w:val="dotted" w:sz="4" w:space="0" w:color="auto"/>
              <w:right w:val="single" w:sz="4" w:space="0" w:color="auto"/>
            </w:tcBorders>
          </w:tcPr>
          <w:p w:rsidR="00CD47BE" w:rsidRPr="00403CBE" w:rsidRDefault="00CD47BE">
            <w:pPr>
              <w:rPr>
                <w:sz w:val="21"/>
                <w:szCs w:val="22"/>
              </w:rPr>
            </w:pPr>
          </w:p>
        </w:tc>
      </w:tr>
      <w:tr w:rsidR="00403CBE" w:rsidRPr="00403CBE">
        <w:trPr>
          <w:trHeight w:val="315"/>
        </w:trPr>
        <w:tc>
          <w:tcPr>
            <w:tcW w:w="1946" w:type="dxa"/>
            <w:gridSpan w:val="2"/>
            <w:tcBorders>
              <w:top w:val="dotted" w:sz="4" w:space="0" w:color="auto"/>
              <w:left w:val="single" w:sz="4" w:space="0" w:color="auto"/>
              <w:bottom w:val="dotted" w:sz="4" w:space="0" w:color="auto"/>
              <w:right w:val="dotted" w:sz="4" w:space="0" w:color="auto"/>
            </w:tcBorders>
          </w:tcPr>
          <w:p w:rsidR="00CD47BE" w:rsidRPr="00403CBE" w:rsidRDefault="00CD47BE">
            <w:pPr>
              <w:jc w:val="center"/>
              <w:rPr>
                <w:sz w:val="21"/>
                <w:szCs w:val="22"/>
              </w:rPr>
            </w:pPr>
            <w:r w:rsidRPr="00403CBE">
              <w:rPr>
                <w:rFonts w:hint="eastAsia"/>
                <w:sz w:val="21"/>
                <w:szCs w:val="22"/>
              </w:rPr>
              <w:t>保有資格</w:t>
            </w:r>
          </w:p>
        </w:tc>
        <w:tc>
          <w:tcPr>
            <w:tcW w:w="8125" w:type="dxa"/>
            <w:gridSpan w:val="4"/>
            <w:tcBorders>
              <w:top w:val="dotted" w:sz="4" w:space="0" w:color="auto"/>
              <w:left w:val="dotted" w:sz="4" w:space="0" w:color="auto"/>
              <w:bottom w:val="dotted" w:sz="4" w:space="0" w:color="auto"/>
              <w:right w:val="single" w:sz="4" w:space="0" w:color="auto"/>
            </w:tcBorders>
          </w:tcPr>
          <w:p w:rsidR="00CD47BE" w:rsidRPr="00403CBE" w:rsidRDefault="00CD47BE">
            <w:pPr>
              <w:rPr>
                <w:sz w:val="21"/>
                <w:szCs w:val="22"/>
              </w:rPr>
            </w:pPr>
          </w:p>
        </w:tc>
      </w:tr>
      <w:tr w:rsidR="00403CBE" w:rsidRPr="00403CBE">
        <w:trPr>
          <w:trHeight w:val="624"/>
        </w:trPr>
        <w:tc>
          <w:tcPr>
            <w:tcW w:w="1946" w:type="dxa"/>
            <w:gridSpan w:val="2"/>
            <w:tcBorders>
              <w:top w:val="dotted" w:sz="4" w:space="0" w:color="auto"/>
              <w:left w:val="single" w:sz="4" w:space="0" w:color="auto"/>
              <w:bottom w:val="single" w:sz="4" w:space="0" w:color="auto"/>
              <w:right w:val="dotted" w:sz="4" w:space="0" w:color="auto"/>
            </w:tcBorders>
          </w:tcPr>
          <w:p w:rsidR="00CD47BE" w:rsidRPr="00403CBE" w:rsidRDefault="00CD47BE">
            <w:pPr>
              <w:jc w:val="center"/>
              <w:rPr>
                <w:sz w:val="21"/>
                <w:szCs w:val="22"/>
              </w:rPr>
            </w:pPr>
            <w:r w:rsidRPr="00403CBE">
              <w:rPr>
                <w:rFonts w:hint="eastAsia"/>
                <w:sz w:val="21"/>
                <w:szCs w:val="22"/>
              </w:rPr>
              <w:t>職　歴</w:t>
            </w:r>
          </w:p>
        </w:tc>
        <w:tc>
          <w:tcPr>
            <w:tcW w:w="8125" w:type="dxa"/>
            <w:gridSpan w:val="4"/>
            <w:tcBorders>
              <w:top w:val="dotted" w:sz="4" w:space="0" w:color="auto"/>
              <w:left w:val="dotted" w:sz="4" w:space="0" w:color="auto"/>
              <w:bottom w:val="single" w:sz="4" w:space="0" w:color="auto"/>
              <w:right w:val="single" w:sz="4" w:space="0" w:color="auto"/>
            </w:tcBorders>
          </w:tcPr>
          <w:p w:rsidR="00CD47BE" w:rsidRPr="00403CBE" w:rsidRDefault="00CD47BE">
            <w:pPr>
              <w:rPr>
                <w:sz w:val="21"/>
                <w:szCs w:val="22"/>
              </w:rPr>
            </w:pPr>
          </w:p>
        </w:tc>
      </w:tr>
      <w:tr w:rsidR="00403CBE" w:rsidRPr="00403CBE">
        <w:trPr>
          <w:trHeight w:val="328"/>
        </w:trPr>
        <w:tc>
          <w:tcPr>
            <w:tcW w:w="358" w:type="dxa"/>
            <w:vMerge w:val="restart"/>
            <w:tcBorders>
              <w:top w:val="single"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0"/>
              </w:rPr>
            </w:pPr>
            <w:r w:rsidRPr="00403CBE">
              <w:rPr>
                <w:rFonts w:hint="eastAsia"/>
                <w:sz w:val="21"/>
                <w:szCs w:val="22"/>
              </w:rPr>
              <w:t>業務経歴</w:t>
            </w:r>
          </w:p>
        </w:tc>
        <w:tc>
          <w:tcPr>
            <w:tcW w:w="158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完了年月</w:t>
            </w:r>
          </w:p>
        </w:tc>
        <w:tc>
          <w:tcPr>
            <w:tcW w:w="5950" w:type="dxa"/>
            <w:gridSpan w:val="2"/>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発注機関・業務内容</w:t>
            </w:r>
          </w:p>
        </w:tc>
        <w:tc>
          <w:tcPr>
            <w:tcW w:w="2175" w:type="dxa"/>
            <w:gridSpan w:val="2"/>
            <w:tcBorders>
              <w:top w:val="single" w:sz="4" w:space="0" w:color="auto"/>
              <w:left w:val="dotted" w:sz="4" w:space="0" w:color="auto"/>
              <w:bottom w:val="dotted" w:sz="4" w:space="0" w:color="auto"/>
              <w:right w:val="single" w:sz="4" w:space="0" w:color="auto"/>
            </w:tcBorders>
            <w:vAlign w:val="center"/>
          </w:tcPr>
          <w:p w:rsidR="00CD47BE" w:rsidRPr="00403CBE" w:rsidRDefault="00CD47BE">
            <w:pPr>
              <w:jc w:val="center"/>
              <w:rPr>
                <w:sz w:val="21"/>
                <w:szCs w:val="22"/>
              </w:rPr>
            </w:pPr>
            <w:r w:rsidRPr="00403CBE">
              <w:rPr>
                <w:rFonts w:hint="eastAsia"/>
                <w:sz w:val="21"/>
                <w:szCs w:val="22"/>
              </w:rPr>
              <w:t>担当業務</w:t>
            </w:r>
          </w:p>
        </w:tc>
      </w:tr>
      <w:tr w:rsidR="00403CBE" w:rsidRPr="00403CBE">
        <w:trPr>
          <w:trHeight w:val="321"/>
        </w:trPr>
        <w:tc>
          <w:tcPr>
            <w:tcW w:w="358" w:type="dxa"/>
            <w:vMerge/>
            <w:tcBorders>
              <w:top w:val="dotted"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rPr>
                <w:sz w:val="21"/>
                <w:szCs w:val="22"/>
              </w:rPr>
            </w:pP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2175" w:type="dxa"/>
            <w:gridSpan w:val="2"/>
            <w:tcBorders>
              <w:top w:val="dotted" w:sz="4" w:space="0" w:color="auto"/>
              <w:left w:val="dotted" w:sz="4" w:space="0" w:color="auto"/>
              <w:bottom w:val="dotted" w:sz="4" w:space="0" w:color="auto"/>
              <w:right w:val="single" w:sz="4" w:space="0" w:color="auto"/>
            </w:tcBorders>
          </w:tcPr>
          <w:p w:rsidR="00CD47BE" w:rsidRPr="00403CBE" w:rsidRDefault="00CD47BE">
            <w:pPr>
              <w:jc w:val="left"/>
              <w:rPr>
                <w:sz w:val="21"/>
                <w:szCs w:val="22"/>
              </w:rPr>
            </w:pPr>
          </w:p>
        </w:tc>
      </w:tr>
      <w:tr w:rsidR="00403CBE" w:rsidRPr="00403CBE">
        <w:trPr>
          <w:trHeight w:val="300"/>
        </w:trPr>
        <w:tc>
          <w:tcPr>
            <w:tcW w:w="358" w:type="dxa"/>
            <w:vMerge/>
            <w:tcBorders>
              <w:top w:val="dotted"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rPr>
                <w:sz w:val="21"/>
                <w:szCs w:val="22"/>
              </w:rPr>
            </w:pP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2175" w:type="dxa"/>
            <w:gridSpan w:val="2"/>
            <w:tcBorders>
              <w:top w:val="dotted" w:sz="4" w:space="0" w:color="auto"/>
              <w:left w:val="dotted" w:sz="4" w:space="0" w:color="auto"/>
              <w:bottom w:val="dotted" w:sz="4" w:space="0" w:color="auto"/>
              <w:right w:val="single" w:sz="4" w:space="0" w:color="auto"/>
            </w:tcBorders>
          </w:tcPr>
          <w:p w:rsidR="00CD47BE" w:rsidRPr="00403CBE" w:rsidRDefault="00CD47BE">
            <w:pPr>
              <w:jc w:val="left"/>
              <w:rPr>
                <w:sz w:val="21"/>
                <w:szCs w:val="22"/>
              </w:rPr>
            </w:pPr>
          </w:p>
        </w:tc>
      </w:tr>
      <w:tr w:rsidR="00403CBE" w:rsidRPr="00403CBE">
        <w:trPr>
          <w:trHeight w:val="279"/>
        </w:trPr>
        <w:tc>
          <w:tcPr>
            <w:tcW w:w="358" w:type="dxa"/>
            <w:vMerge/>
            <w:tcBorders>
              <w:top w:val="dotted" w:sz="4" w:space="0" w:color="auto"/>
              <w:left w:val="single" w:sz="4" w:space="0" w:color="auto"/>
              <w:bottom w:val="single" w:sz="4" w:space="0" w:color="auto"/>
              <w:right w:val="dotted" w:sz="4" w:space="0" w:color="auto"/>
            </w:tcBorders>
            <w:textDirection w:val="tbRlV"/>
            <w:vAlign w:val="center"/>
          </w:tcPr>
          <w:p w:rsidR="00CD47BE" w:rsidRPr="00403CBE" w:rsidRDefault="00CD47BE">
            <w:pPr>
              <w:ind w:left="113" w:right="113"/>
              <w:jc w:val="center"/>
              <w:rPr>
                <w:sz w:val="21"/>
                <w:szCs w:val="22"/>
              </w:rPr>
            </w:pPr>
          </w:p>
        </w:tc>
        <w:tc>
          <w:tcPr>
            <w:tcW w:w="1588" w:type="dxa"/>
            <w:tcBorders>
              <w:top w:val="dotted" w:sz="4" w:space="0" w:color="auto"/>
              <w:left w:val="dotted" w:sz="4" w:space="0" w:color="auto"/>
              <w:bottom w:val="single" w:sz="4" w:space="0" w:color="auto"/>
              <w:right w:val="dotted" w:sz="4" w:space="0" w:color="auto"/>
            </w:tcBorders>
          </w:tcPr>
          <w:p w:rsidR="00CD47BE" w:rsidRPr="00403CBE" w:rsidRDefault="00CD47BE">
            <w:pPr>
              <w:rPr>
                <w:sz w:val="21"/>
                <w:szCs w:val="22"/>
              </w:rPr>
            </w:pPr>
          </w:p>
        </w:tc>
        <w:tc>
          <w:tcPr>
            <w:tcW w:w="5950" w:type="dxa"/>
            <w:gridSpan w:val="2"/>
            <w:tcBorders>
              <w:top w:val="dotted" w:sz="4" w:space="0" w:color="auto"/>
              <w:left w:val="dotted" w:sz="4" w:space="0" w:color="auto"/>
              <w:bottom w:val="single" w:sz="4" w:space="0" w:color="auto"/>
              <w:right w:val="dotted" w:sz="4" w:space="0" w:color="auto"/>
            </w:tcBorders>
          </w:tcPr>
          <w:p w:rsidR="00CD47BE" w:rsidRPr="00403CBE" w:rsidRDefault="00CD47BE">
            <w:pPr>
              <w:jc w:val="left"/>
              <w:rPr>
                <w:sz w:val="21"/>
                <w:szCs w:val="22"/>
              </w:rPr>
            </w:pPr>
          </w:p>
        </w:tc>
        <w:tc>
          <w:tcPr>
            <w:tcW w:w="2175" w:type="dxa"/>
            <w:gridSpan w:val="2"/>
            <w:tcBorders>
              <w:top w:val="dotted" w:sz="4" w:space="0" w:color="auto"/>
              <w:left w:val="dotted" w:sz="4" w:space="0" w:color="auto"/>
              <w:bottom w:val="single" w:sz="4" w:space="0" w:color="auto"/>
              <w:right w:val="single" w:sz="4" w:space="0" w:color="auto"/>
            </w:tcBorders>
          </w:tcPr>
          <w:p w:rsidR="00CD47BE" w:rsidRPr="00403CBE" w:rsidRDefault="00CD47BE">
            <w:pPr>
              <w:jc w:val="left"/>
              <w:rPr>
                <w:sz w:val="21"/>
                <w:szCs w:val="22"/>
              </w:rPr>
            </w:pPr>
          </w:p>
        </w:tc>
      </w:tr>
      <w:tr w:rsidR="00403CBE" w:rsidRPr="00403CBE">
        <w:trPr>
          <w:trHeight w:val="20"/>
        </w:trPr>
        <w:tc>
          <w:tcPr>
            <w:tcW w:w="358" w:type="dxa"/>
            <w:vMerge w:val="restart"/>
            <w:tcBorders>
              <w:top w:val="single" w:sz="4" w:space="0" w:color="auto"/>
              <w:left w:val="single" w:sz="4" w:space="0" w:color="auto"/>
              <w:bottom w:val="dotted" w:sz="4" w:space="0" w:color="auto"/>
              <w:right w:val="dotted" w:sz="4" w:space="0" w:color="auto"/>
            </w:tcBorders>
            <w:textDirection w:val="tbRlV"/>
            <w:vAlign w:val="center"/>
          </w:tcPr>
          <w:p w:rsidR="00CD47BE" w:rsidRPr="00403CBE" w:rsidRDefault="00CD47BE">
            <w:pPr>
              <w:ind w:left="113" w:right="113"/>
              <w:jc w:val="center"/>
              <w:rPr>
                <w:sz w:val="21"/>
                <w:szCs w:val="22"/>
              </w:rPr>
            </w:pPr>
            <w:r w:rsidRPr="00403CBE">
              <w:rPr>
                <w:rFonts w:hint="eastAsia"/>
                <w:sz w:val="21"/>
                <w:szCs w:val="22"/>
              </w:rPr>
              <w:t>手持ち業務</w:t>
            </w:r>
          </w:p>
        </w:tc>
        <w:tc>
          <w:tcPr>
            <w:tcW w:w="1588"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区　分</w:t>
            </w:r>
          </w:p>
        </w:tc>
        <w:tc>
          <w:tcPr>
            <w:tcW w:w="5950" w:type="dxa"/>
            <w:gridSpan w:val="2"/>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発注機関・業務内容</w:t>
            </w:r>
          </w:p>
        </w:tc>
        <w:tc>
          <w:tcPr>
            <w:tcW w:w="1375" w:type="dxa"/>
            <w:tcBorders>
              <w:top w:val="single" w:sz="4" w:space="0" w:color="auto"/>
              <w:left w:val="dotted" w:sz="4" w:space="0" w:color="auto"/>
              <w:bottom w:val="dotted" w:sz="4" w:space="0" w:color="auto"/>
              <w:right w:val="dotted" w:sz="4" w:space="0" w:color="auto"/>
            </w:tcBorders>
            <w:vAlign w:val="center"/>
          </w:tcPr>
          <w:p w:rsidR="00CD47BE" w:rsidRPr="00403CBE" w:rsidRDefault="00CD47BE">
            <w:pPr>
              <w:jc w:val="center"/>
              <w:rPr>
                <w:sz w:val="21"/>
                <w:szCs w:val="22"/>
              </w:rPr>
            </w:pPr>
            <w:r w:rsidRPr="00403CBE">
              <w:rPr>
                <w:rFonts w:hint="eastAsia"/>
                <w:sz w:val="21"/>
                <w:szCs w:val="22"/>
              </w:rPr>
              <w:t>担当・役割</w:t>
            </w:r>
          </w:p>
        </w:tc>
        <w:tc>
          <w:tcPr>
            <w:tcW w:w="800" w:type="dxa"/>
            <w:tcBorders>
              <w:top w:val="single" w:sz="4" w:space="0" w:color="auto"/>
              <w:left w:val="dotted" w:sz="4" w:space="0" w:color="auto"/>
              <w:bottom w:val="dotted" w:sz="4" w:space="0" w:color="auto"/>
              <w:right w:val="single" w:sz="4" w:space="0" w:color="auto"/>
            </w:tcBorders>
            <w:vAlign w:val="center"/>
          </w:tcPr>
          <w:p w:rsidR="00CD47BE" w:rsidRPr="00403CBE" w:rsidRDefault="00CD47BE">
            <w:pPr>
              <w:jc w:val="distribute"/>
              <w:rPr>
                <w:sz w:val="21"/>
                <w:szCs w:val="22"/>
              </w:rPr>
            </w:pPr>
            <w:r w:rsidRPr="00403CBE">
              <w:rPr>
                <w:rFonts w:hint="eastAsia"/>
                <w:spacing w:val="-17"/>
                <w:sz w:val="21"/>
                <w:szCs w:val="22"/>
              </w:rPr>
              <w:t>従事率</w:t>
            </w:r>
          </w:p>
        </w:tc>
      </w:tr>
      <w:tr w:rsidR="00403CBE" w:rsidRPr="00403CBE">
        <w:trPr>
          <w:trHeight w:val="20"/>
        </w:trPr>
        <w:tc>
          <w:tcPr>
            <w:tcW w:w="358" w:type="dxa"/>
            <w:vMerge/>
            <w:tcBorders>
              <w:top w:val="dotted" w:sz="4" w:space="0" w:color="auto"/>
              <w:left w:val="single" w:sz="4" w:space="0" w:color="auto"/>
              <w:bottom w:val="dotted" w:sz="4" w:space="0" w:color="auto"/>
              <w:right w:val="dotted" w:sz="4" w:space="0" w:color="auto"/>
            </w:tcBorders>
          </w:tcPr>
          <w:p w:rsidR="00CD47BE" w:rsidRPr="00403CBE" w:rsidRDefault="00CD47BE">
            <w:pP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jc w:val="distribute"/>
              <w:rPr>
                <w:spacing w:val="-11"/>
                <w:sz w:val="21"/>
                <w:szCs w:val="22"/>
              </w:rPr>
            </w:pPr>
            <w:r w:rsidRPr="00403CBE">
              <w:rPr>
                <w:rFonts w:hint="eastAsia"/>
                <w:spacing w:val="-11"/>
                <w:sz w:val="21"/>
                <w:szCs w:val="22"/>
              </w:rPr>
              <w:t>本プロジェクト</w:t>
            </w: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1375" w:type="dxa"/>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800" w:type="dxa"/>
            <w:tcBorders>
              <w:top w:val="dotted" w:sz="4" w:space="0" w:color="auto"/>
              <w:left w:val="dotted" w:sz="4" w:space="0" w:color="auto"/>
              <w:bottom w:val="dotted" w:sz="4" w:space="0" w:color="auto"/>
              <w:right w:val="single" w:sz="4" w:space="0" w:color="auto"/>
            </w:tcBorders>
          </w:tcPr>
          <w:p w:rsidR="00CD47BE" w:rsidRPr="00403CBE" w:rsidRDefault="00CD47BE">
            <w:pPr>
              <w:jc w:val="right"/>
              <w:rPr>
                <w:sz w:val="21"/>
                <w:szCs w:val="22"/>
              </w:rPr>
            </w:pPr>
            <w:r w:rsidRPr="00403CBE">
              <w:rPr>
                <w:rFonts w:hint="eastAsia"/>
                <w:sz w:val="21"/>
                <w:szCs w:val="22"/>
              </w:rPr>
              <w:t>%</w:t>
            </w:r>
          </w:p>
        </w:tc>
      </w:tr>
      <w:tr w:rsidR="00403CBE" w:rsidRPr="00403CBE">
        <w:trPr>
          <w:trHeight w:val="20"/>
        </w:trPr>
        <w:tc>
          <w:tcPr>
            <w:tcW w:w="358" w:type="dxa"/>
            <w:vMerge/>
            <w:tcBorders>
              <w:top w:val="dotted" w:sz="4" w:space="0" w:color="auto"/>
              <w:left w:val="single" w:sz="4" w:space="0" w:color="auto"/>
              <w:bottom w:val="dotted" w:sz="4" w:space="0" w:color="auto"/>
              <w:right w:val="dotted" w:sz="4" w:space="0" w:color="auto"/>
            </w:tcBorders>
          </w:tcPr>
          <w:p w:rsidR="00CD47BE" w:rsidRPr="00403CBE" w:rsidRDefault="00CD47BE">
            <w:pPr>
              <w:rPr>
                <w:sz w:val="21"/>
                <w:szCs w:val="22"/>
              </w:rPr>
            </w:pPr>
          </w:p>
        </w:tc>
        <w:tc>
          <w:tcPr>
            <w:tcW w:w="1588" w:type="dxa"/>
            <w:tcBorders>
              <w:top w:val="dotted" w:sz="4" w:space="0" w:color="auto"/>
              <w:left w:val="dotted" w:sz="4" w:space="0" w:color="auto"/>
              <w:bottom w:val="dotted" w:sz="4" w:space="0" w:color="auto"/>
              <w:right w:val="dotted" w:sz="4" w:space="0" w:color="auto"/>
            </w:tcBorders>
          </w:tcPr>
          <w:p w:rsidR="00CD47BE" w:rsidRPr="00403CBE" w:rsidRDefault="00CD47BE">
            <w:pPr>
              <w:jc w:val="distribute"/>
              <w:rPr>
                <w:spacing w:val="-11"/>
                <w:sz w:val="21"/>
                <w:szCs w:val="22"/>
              </w:rPr>
            </w:pPr>
            <w:r w:rsidRPr="00403CBE">
              <w:rPr>
                <w:rFonts w:hint="eastAsia"/>
                <w:spacing w:val="-11"/>
                <w:sz w:val="21"/>
                <w:szCs w:val="22"/>
              </w:rPr>
              <w:t>他プロジェクト</w:t>
            </w:r>
          </w:p>
        </w:tc>
        <w:tc>
          <w:tcPr>
            <w:tcW w:w="5950" w:type="dxa"/>
            <w:gridSpan w:val="2"/>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1375" w:type="dxa"/>
            <w:tcBorders>
              <w:top w:val="dotted" w:sz="4" w:space="0" w:color="auto"/>
              <w:left w:val="dotted" w:sz="4" w:space="0" w:color="auto"/>
              <w:bottom w:val="dotted" w:sz="4" w:space="0" w:color="auto"/>
              <w:right w:val="dotted" w:sz="4" w:space="0" w:color="auto"/>
            </w:tcBorders>
          </w:tcPr>
          <w:p w:rsidR="00CD47BE" w:rsidRPr="00403CBE" w:rsidRDefault="00CD47BE">
            <w:pPr>
              <w:jc w:val="left"/>
              <w:rPr>
                <w:sz w:val="21"/>
                <w:szCs w:val="22"/>
              </w:rPr>
            </w:pPr>
          </w:p>
        </w:tc>
        <w:tc>
          <w:tcPr>
            <w:tcW w:w="800" w:type="dxa"/>
            <w:tcBorders>
              <w:top w:val="dotted" w:sz="4" w:space="0" w:color="auto"/>
              <w:left w:val="dotted" w:sz="4" w:space="0" w:color="auto"/>
              <w:bottom w:val="dotted" w:sz="4" w:space="0" w:color="auto"/>
              <w:right w:val="single" w:sz="4" w:space="0" w:color="auto"/>
            </w:tcBorders>
          </w:tcPr>
          <w:p w:rsidR="00CD47BE" w:rsidRPr="00403CBE" w:rsidRDefault="00CD47BE">
            <w:pPr>
              <w:jc w:val="right"/>
              <w:rPr>
                <w:sz w:val="21"/>
                <w:szCs w:val="22"/>
              </w:rPr>
            </w:pPr>
            <w:r w:rsidRPr="00403CBE">
              <w:rPr>
                <w:rFonts w:hint="eastAsia"/>
                <w:sz w:val="21"/>
                <w:szCs w:val="22"/>
              </w:rPr>
              <w:t>%</w:t>
            </w:r>
          </w:p>
        </w:tc>
      </w:tr>
      <w:tr w:rsidR="00CD47BE" w:rsidRPr="00403CBE">
        <w:trPr>
          <w:trHeight w:val="20"/>
        </w:trPr>
        <w:tc>
          <w:tcPr>
            <w:tcW w:w="358" w:type="dxa"/>
            <w:vMerge/>
            <w:tcBorders>
              <w:top w:val="dotted" w:sz="4" w:space="0" w:color="auto"/>
              <w:left w:val="single" w:sz="4" w:space="0" w:color="auto"/>
              <w:bottom w:val="single" w:sz="4" w:space="0" w:color="auto"/>
              <w:right w:val="dotted" w:sz="4" w:space="0" w:color="auto"/>
            </w:tcBorders>
          </w:tcPr>
          <w:p w:rsidR="00CD47BE" w:rsidRPr="00403CBE" w:rsidRDefault="00CD47BE">
            <w:pPr>
              <w:rPr>
                <w:sz w:val="21"/>
                <w:szCs w:val="22"/>
              </w:rPr>
            </w:pPr>
          </w:p>
        </w:tc>
        <w:tc>
          <w:tcPr>
            <w:tcW w:w="1588" w:type="dxa"/>
            <w:tcBorders>
              <w:top w:val="dotted" w:sz="4" w:space="0" w:color="auto"/>
              <w:left w:val="dotted" w:sz="4" w:space="0" w:color="auto"/>
              <w:bottom w:val="single" w:sz="4" w:space="0" w:color="auto"/>
              <w:right w:val="dotted" w:sz="4" w:space="0" w:color="auto"/>
            </w:tcBorders>
          </w:tcPr>
          <w:p w:rsidR="00CD47BE" w:rsidRPr="00403CBE" w:rsidRDefault="00CD47BE">
            <w:pPr>
              <w:jc w:val="distribute"/>
              <w:rPr>
                <w:spacing w:val="-11"/>
                <w:sz w:val="21"/>
                <w:szCs w:val="22"/>
              </w:rPr>
            </w:pPr>
            <w:r w:rsidRPr="00403CBE">
              <w:rPr>
                <w:rFonts w:hint="eastAsia"/>
                <w:spacing w:val="-11"/>
                <w:sz w:val="21"/>
                <w:szCs w:val="22"/>
              </w:rPr>
              <w:t>社内業務等</w:t>
            </w:r>
          </w:p>
        </w:tc>
        <w:tc>
          <w:tcPr>
            <w:tcW w:w="5950" w:type="dxa"/>
            <w:gridSpan w:val="2"/>
            <w:tcBorders>
              <w:top w:val="dotted" w:sz="4" w:space="0" w:color="auto"/>
              <w:left w:val="dotted" w:sz="4" w:space="0" w:color="auto"/>
              <w:bottom w:val="single" w:sz="4" w:space="0" w:color="auto"/>
              <w:right w:val="dotted" w:sz="4" w:space="0" w:color="auto"/>
            </w:tcBorders>
          </w:tcPr>
          <w:p w:rsidR="00CD47BE" w:rsidRPr="00403CBE" w:rsidRDefault="00CD47BE">
            <w:pPr>
              <w:jc w:val="left"/>
              <w:rPr>
                <w:sz w:val="21"/>
                <w:szCs w:val="22"/>
              </w:rPr>
            </w:pPr>
          </w:p>
        </w:tc>
        <w:tc>
          <w:tcPr>
            <w:tcW w:w="1375" w:type="dxa"/>
            <w:tcBorders>
              <w:top w:val="dotted" w:sz="4" w:space="0" w:color="auto"/>
              <w:left w:val="dotted" w:sz="4" w:space="0" w:color="auto"/>
              <w:bottom w:val="single" w:sz="4" w:space="0" w:color="auto"/>
              <w:right w:val="dotted" w:sz="4" w:space="0" w:color="auto"/>
            </w:tcBorders>
          </w:tcPr>
          <w:p w:rsidR="00CD47BE" w:rsidRPr="00403CBE" w:rsidRDefault="00CD47BE">
            <w:pPr>
              <w:jc w:val="left"/>
              <w:rPr>
                <w:sz w:val="21"/>
                <w:szCs w:val="22"/>
              </w:rPr>
            </w:pPr>
          </w:p>
        </w:tc>
        <w:tc>
          <w:tcPr>
            <w:tcW w:w="800" w:type="dxa"/>
            <w:tcBorders>
              <w:top w:val="dotted" w:sz="4" w:space="0" w:color="auto"/>
              <w:left w:val="dotted" w:sz="4" w:space="0" w:color="auto"/>
              <w:bottom w:val="single" w:sz="4" w:space="0" w:color="auto"/>
              <w:right w:val="single" w:sz="4" w:space="0" w:color="auto"/>
            </w:tcBorders>
          </w:tcPr>
          <w:p w:rsidR="00CD47BE" w:rsidRPr="00403CBE" w:rsidRDefault="00CD47BE">
            <w:pPr>
              <w:jc w:val="right"/>
              <w:rPr>
                <w:sz w:val="21"/>
                <w:szCs w:val="22"/>
              </w:rPr>
            </w:pPr>
            <w:r w:rsidRPr="00403CBE">
              <w:rPr>
                <w:rFonts w:hint="eastAsia"/>
                <w:sz w:val="21"/>
                <w:szCs w:val="22"/>
              </w:rPr>
              <w:t>%</w:t>
            </w:r>
          </w:p>
        </w:tc>
      </w:tr>
    </w:tbl>
    <w:p w:rsidR="00CD47BE" w:rsidRPr="00403CBE" w:rsidRDefault="00CD47BE">
      <w:pPr>
        <w:spacing w:line="140" w:lineRule="exact"/>
        <w:ind w:right="113"/>
        <w:rPr>
          <w:sz w:val="22"/>
          <w:szCs w:val="22"/>
        </w:rPr>
      </w:pPr>
    </w:p>
    <w:p w:rsidR="00CD47BE" w:rsidRPr="00403CBE" w:rsidRDefault="00CD47BE">
      <w:pPr>
        <w:spacing w:line="280" w:lineRule="exact"/>
        <w:ind w:right="113"/>
        <w:rPr>
          <w:sz w:val="22"/>
          <w:szCs w:val="22"/>
        </w:rPr>
      </w:pPr>
      <w:r w:rsidRPr="00403CBE">
        <w:rPr>
          <w:rFonts w:hint="eastAsia"/>
          <w:sz w:val="22"/>
          <w:szCs w:val="22"/>
        </w:rPr>
        <w:t>※　業務履歴は、過去５年以内に従事した業務について記載</w:t>
      </w:r>
    </w:p>
    <w:p w:rsidR="00CD47BE" w:rsidRPr="00403CBE" w:rsidRDefault="00CD47BE">
      <w:pPr>
        <w:spacing w:line="280" w:lineRule="exact"/>
        <w:ind w:right="113"/>
        <w:rPr>
          <w:sz w:val="22"/>
          <w:szCs w:val="22"/>
        </w:rPr>
      </w:pPr>
      <w:r w:rsidRPr="00403CBE">
        <w:rPr>
          <w:rFonts w:hint="eastAsia"/>
          <w:sz w:val="22"/>
          <w:szCs w:val="22"/>
        </w:rPr>
        <w:t>※　手持ち業務は、</w:t>
      </w:r>
      <w:r w:rsidR="00F566E5" w:rsidRPr="00403CBE">
        <w:rPr>
          <w:rFonts w:hint="eastAsia"/>
          <w:sz w:val="22"/>
          <w:szCs w:val="22"/>
        </w:rPr>
        <w:t>構築</w:t>
      </w:r>
      <w:r w:rsidRPr="00403CBE">
        <w:rPr>
          <w:rFonts w:hint="eastAsia"/>
          <w:sz w:val="22"/>
          <w:szCs w:val="22"/>
        </w:rPr>
        <w:t>時に兼務する業務について記載</w:t>
      </w:r>
    </w:p>
    <w:p w:rsidR="00CD47BE" w:rsidRPr="00403CBE" w:rsidRDefault="00F566E5" w:rsidP="00794AA5">
      <w:pPr>
        <w:spacing w:line="280" w:lineRule="exact"/>
        <w:ind w:right="113"/>
        <w:rPr>
          <w:sz w:val="22"/>
          <w:szCs w:val="22"/>
        </w:rPr>
      </w:pPr>
      <w:r w:rsidRPr="00403CBE">
        <w:rPr>
          <w:rFonts w:hint="eastAsia"/>
          <w:sz w:val="22"/>
          <w:szCs w:val="22"/>
        </w:rPr>
        <w:t>※　従事率は、構築</w:t>
      </w:r>
      <w:r w:rsidR="00DE18D6" w:rsidRPr="00403CBE">
        <w:rPr>
          <w:rFonts w:hint="eastAsia"/>
          <w:sz w:val="22"/>
          <w:szCs w:val="22"/>
        </w:rPr>
        <w:t>時の業務従事割合</w:t>
      </w:r>
      <w:r w:rsidR="00CD47BE" w:rsidRPr="00403CBE">
        <w:rPr>
          <w:rFonts w:hint="eastAsia"/>
          <w:sz w:val="22"/>
          <w:szCs w:val="22"/>
        </w:rPr>
        <w:t>を記載</w:t>
      </w:r>
    </w:p>
    <w:p w:rsidR="00F51D08" w:rsidRPr="00403CBE" w:rsidRDefault="00F51D08" w:rsidP="00F51D08">
      <w:pPr>
        <w:spacing w:line="240" w:lineRule="exact"/>
        <w:ind w:leftChars="50" w:left="125"/>
      </w:pPr>
      <w:r w:rsidRPr="00403CBE">
        <w:rPr>
          <w:rFonts w:hint="eastAsia"/>
        </w:rPr>
        <w:lastRenderedPageBreak/>
        <w:t>様式</w:t>
      </w:r>
      <w:r w:rsidRPr="00403CBE">
        <w:rPr>
          <w:rFonts w:cs="MS-PMincho" w:hint="eastAsia"/>
        </w:rPr>
        <w:t>第</w:t>
      </w:r>
      <w:r w:rsidR="007C56AB" w:rsidRPr="00403CBE">
        <w:rPr>
          <w:rFonts w:cs="MS-PMincho" w:hint="eastAsia"/>
        </w:rPr>
        <w:t>10</w:t>
      </w:r>
    </w:p>
    <w:p w:rsidR="00F51D08" w:rsidRPr="00403CBE" w:rsidRDefault="00F51D08" w:rsidP="00F51D08">
      <w:pPr>
        <w:spacing w:line="240" w:lineRule="exact"/>
        <w:ind w:leftChars="50" w:left="125"/>
        <w:rPr>
          <w:rFonts w:cs="MS-PMincho"/>
        </w:rPr>
      </w:pPr>
    </w:p>
    <w:p w:rsidR="00F51D08" w:rsidRPr="00403CBE" w:rsidRDefault="00F51D08" w:rsidP="00F51D08">
      <w:pPr>
        <w:autoSpaceDE w:val="0"/>
        <w:autoSpaceDN w:val="0"/>
        <w:adjustRightInd w:val="0"/>
        <w:ind w:firstLineChars="1410" w:firstLine="3515"/>
        <w:jc w:val="right"/>
        <w:rPr>
          <w:rFonts w:cs="MS-PMincho"/>
        </w:rPr>
      </w:pPr>
      <w:r w:rsidRPr="00403CBE">
        <w:rPr>
          <w:rFonts w:cs="MS-PMincho" w:hint="eastAsia"/>
        </w:rPr>
        <w:t>平成　　年　　月　　日</w:t>
      </w:r>
    </w:p>
    <w:p w:rsidR="00F51D08" w:rsidRPr="00403CBE" w:rsidRDefault="00F51D08" w:rsidP="00F51D08">
      <w:pPr>
        <w:autoSpaceDE w:val="0"/>
        <w:autoSpaceDN w:val="0"/>
        <w:adjustRightInd w:val="0"/>
        <w:ind w:leftChars="114" w:left="284"/>
        <w:jc w:val="center"/>
        <w:rPr>
          <w:rFonts w:cs="MS-PMincho"/>
        </w:rPr>
      </w:pPr>
    </w:p>
    <w:p w:rsidR="00F51D08" w:rsidRPr="00403CBE" w:rsidRDefault="007269BB" w:rsidP="00F51D08">
      <w:pPr>
        <w:autoSpaceDE w:val="0"/>
        <w:autoSpaceDN w:val="0"/>
        <w:adjustRightInd w:val="0"/>
        <w:ind w:leftChars="114" w:left="284"/>
        <w:jc w:val="center"/>
        <w:rPr>
          <w:rFonts w:cs="MS-PMincho"/>
        </w:rPr>
      </w:pPr>
      <w:r w:rsidRPr="00403CBE">
        <w:rPr>
          <w:rFonts w:cs="MS-PMincho" w:hint="eastAsia"/>
          <w:spacing w:val="52"/>
          <w:fitText w:val="4731" w:id="1145239553"/>
        </w:rPr>
        <w:t>法</w:t>
      </w:r>
      <w:r w:rsidR="00F51D08" w:rsidRPr="00403CBE">
        <w:rPr>
          <w:rFonts w:cs="MS-PMincho" w:hint="eastAsia"/>
          <w:spacing w:val="52"/>
          <w:fitText w:val="4731" w:id="1145239553"/>
        </w:rPr>
        <w:t>制度改正</w:t>
      </w:r>
      <w:r w:rsidR="003477D8" w:rsidRPr="00403CBE">
        <w:rPr>
          <w:rFonts w:cs="MS-PMincho" w:hint="eastAsia"/>
          <w:spacing w:val="52"/>
          <w:fitText w:val="4731" w:id="1145239553"/>
        </w:rPr>
        <w:t>及び保守</w:t>
      </w:r>
      <w:r w:rsidR="00F51D08" w:rsidRPr="00403CBE">
        <w:rPr>
          <w:rFonts w:cs="MS-PMincho" w:hint="eastAsia"/>
          <w:spacing w:val="52"/>
          <w:fitText w:val="4731" w:id="1145239553"/>
        </w:rPr>
        <w:t>対応調査</w:t>
      </w:r>
      <w:r w:rsidR="00F51D08" w:rsidRPr="00403CBE">
        <w:rPr>
          <w:rFonts w:cs="MS-PMincho" w:hint="eastAsia"/>
          <w:spacing w:val="9"/>
          <w:fitText w:val="4731" w:id="1145239553"/>
        </w:rPr>
        <w:t>票</w:t>
      </w:r>
    </w:p>
    <w:p w:rsidR="00F51D08" w:rsidRPr="00403CBE" w:rsidRDefault="00F51D08" w:rsidP="00F51D08">
      <w:pPr>
        <w:autoSpaceDE w:val="0"/>
        <w:autoSpaceDN w:val="0"/>
        <w:adjustRightInd w:val="0"/>
        <w:ind w:leftChars="114" w:left="284"/>
        <w:jc w:val="left"/>
        <w:rPr>
          <w:rFonts w:cs="MS-PMincho"/>
        </w:rPr>
      </w:pPr>
    </w:p>
    <w:p w:rsidR="00F51D08" w:rsidRPr="00403CBE" w:rsidRDefault="00D167E4" w:rsidP="00F51D08">
      <w:pPr>
        <w:autoSpaceDE w:val="0"/>
        <w:autoSpaceDN w:val="0"/>
        <w:adjustRightInd w:val="0"/>
        <w:ind w:leftChars="114" w:left="284"/>
        <w:jc w:val="left"/>
        <w:rPr>
          <w:rFonts w:cs="MS-PMincho"/>
        </w:rPr>
      </w:pPr>
      <w:r w:rsidRPr="00403CBE">
        <w:rPr>
          <w:rFonts w:cs="MS-PMincho" w:hint="eastAsia"/>
        </w:rPr>
        <w:t>（宛先）</w:t>
      </w:r>
      <w:r w:rsidR="000B7089" w:rsidRPr="00403CBE">
        <w:rPr>
          <w:rFonts w:cs="MS-PMincho" w:hint="eastAsia"/>
        </w:rPr>
        <w:t>津島市</w:t>
      </w:r>
      <w:r w:rsidR="00F51D08" w:rsidRPr="00403CBE">
        <w:rPr>
          <w:rFonts w:cs="MS-PMincho" w:hint="eastAsia"/>
        </w:rPr>
        <w:t>長</w:t>
      </w:r>
    </w:p>
    <w:p w:rsidR="00F51D08" w:rsidRPr="00403CBE" w:rsidRDefault="00F51D08" w:rsidP="00F51D08">
      <w:pPr>
        <w:autoSpaceDE w:val="0"/>
        <w:autoSpaceDN w:val="0"/>
        <w:adjustRightInd w:val="0"/>
        <w:spacing w:line="312" w:lineRule="auto"/>
        <w:ind w:leftChars="1400" w:left="3490"/>
        <w:jc w:val="left"/>
        <w:rPr>
          <w:rFonts w:cs="MS-PMincho"/>
        </w:rPr>
      </w:pPr>
      <w:r w:rsidRPr="00403CBE">
        <w:rPr>
          <w:rFonts w:cs="MS-PMincho" w:hint="eastAsia"/>
        </w:rPr>
        <w:t>所在地</w:t>
      </w:r>
    </w:p>
    <w:p w:rsidR="00F51D08" w:rsidRPr="00403CBE" w:rsidRDefault="00F51D08" w:rsidP="00F51D08">
      <w:pPr>
        <w:autoSpaceDE w:val="0"/>
        <w:autoSpaceDN w:val="0"/>
        <w:adjustRightInd w:val="0"/>
        <w:spacing w:line="312" w:lineRule="auto"/>
        <w:ind w:leftChars="1400" w:left="3490"/>
        <w:jc w:val="left"/>
        <w:rPr>
          <w:rFonts w:cs="MS-PMincho"/>
        </w:rPr>
      </w:pPr>
      <w:r w:rsidRPr="00403CBE">
        <w:rPr>
          <w:rFonts w:cs="MS-PMincho" w:hint="eastAsia"/>
        </w:rPr>
        <w:t>商号又は名称</w:t>
      </w:r>
    </w:p>
    <w:p w:rsidR="00F51D08" w:rsidRPr="00403CBE" w:rsidRDefault="00F51D08" w:rsidP="00F51D08">
      <w:pPr>
        <w:autoSpaceDE w:val="0"/>
        <w:autoSpaceDN w:val="0"/>
        <w:adjustRightInd w:val="0"/>
        <w:spacing w:line="312" w:lineRule="auto"/>
        <w:ind w:leftChars="1400" w:left="3490"/>
        <w:jc w:val="left"/>
        <w:rPr>
          <w:rFonts w:cs="MS-PMincho"/>
        </w:rPr>
      </w:pPr>
      <w:r w:rsidRPr="00403CBE">
        <w:rPr>
          <w:rFonts w:cs="MS-PMincho" w:hint="eastAsia"/>
        </w:rPr>
        <w:t>代表者名</w:t>
      </w:r>
      <w:r w:rsidRPr="00403CBE">
        <w:rPr>
          <w:rFonts w:cs="MS-PMincho"/>
        </w:rPr>
        <w:t>(</w:t>
      </w:r>
      <w:r w:rsidRPr="00403CBE">
        <w:rPr>
          <w:rFonts w:cs="MS-PMincho" w:hint="eastAsia"/>
        </w:rPr>
        <w:t>職・氏名</w:t>
      </w:r>
      <w:r w:rsidRPr="00403CBE">
        <w:rPr>
          <w:rFonts w:cs="MS-PMincho"/>
        </w:rPr>
        <w:t xml:space="preserve">) </w:t>
      </w:r>
      <w:r w:rsidRPr="00403CBE">
        <w:rPr>
          <w:rFonts w:cs="MS-PMincho" w:hint="eastAsia"/>
        </w:rPr>
        <w:t xml:space="preserve">　　 　　　     　　　　　  </w:t>
      </w:r>
      <w:r w:rsidRPr="00403CBE">
        <w:rPr>
          <w:rFonts w:cs="MS-PMincho"/>
        </w:rPr>
        <w:fldChar w:fldCharType="begin"/>
      </w:r>
      <w:r w:rsidRPr="00403CBE">
        <w:rPr>
          <w:rFonts w:cs="MS-PMincho"/>
        </w:rPr>
        <w:instrText xml:space="preserve"> </w:instrText>
      </w:r>
      <w:r w:rsidRPr="00403CBE">
        <w:rPr>
          <w:rFonts w:cs="MS-PMincho" w:hint="eastAsia"/>
        </w:rPr>
        <w:instrText>eq \o\ac(○,</w:instrText>
      </w:r>
      <w:r w:rsidRPr="00403CBE">
        <w:rPr>
          <w:rFonts w:cs="MS-PMincho" w:hint="eastAsia"/>
          <w:position w:val="2"/>
          <w:sz w:val="16"/>
        </w:rPr>
        <w:instrText>印</w:instrText>
      </w:r>
      <w:r w:rsidRPr="00403CBE">
        <w:rPr>
          <w:rFonts w:cs="MS-PMincho" w:hint="eastAsia"/>
        </w:rPr>
        <w:instrText>)</w:instrText>
      </w:r>
      <w:r w:rsidRPr="00403CBE">
        <w:rPr>
          <w:rFonts w:cs="MS-PMincho"/>
        </w:rPr>
        <w:fldChar w:fldCharType="end"/>
      </w:r>
    </w:p>
    <w:p w:rsidR="00F51D08" w:rsidRPr="00403CBE" w:rsidRDefault="00F51D08" w:rsidP="00F51D08">
      <w:pPr>
        <w:autoSpaceDE w:val="0"/>
        <w:autoSpaceDN w:val="0"/>
        <w:adjustRightInd w:val="0"/>
        <w:ind w:leftChars="1400" w:left="3490"/>
        <w:jc w:val="left"/>
        <w:rPr>
          <w:rFonts w:cs="MS-PMincho"/>
        </w:rPr>
      </w:pPr>
    </w:p>
    <w:p w:rsidR="00F51D08" w:rsidRPr="00403CBE" w:rsidRDefault="00F51D08" w:rsidP="00F51D08">
      <w:pPr>
        <w:spacing w:line="300" w:lineRule="exact"/>
        <w:ind w:leftChars="100" w:left="249" w:firstLineChars="100" w:firstLine="249"/>
      </w:pPr>
      <w:r w:rsidRPr="00403CBE">
        <w:rPr>
          <w:rFonts w:hint="eastAsia"/>
          <w:bCs/>
        </w:rPr>
        <w:t>「</w:t>
      </w:r>
      <w:r w:rsidR="00D167E4" w:rsidRPr="00403CBE">
        <w:rPr>
          <w:rFonts w:hint="eastAsia"/>
          <w:bCs/>
        </w:rPr>
        <w:t>人事給与及び人事考課等</w:t>
      </w:r>
      <w:r w:rsidR="00D167E4" w:rsidRPr="00403CBE">
        <w:rPr>
          <w:bCs/>
        </w:rPr>
        <w:t>OA化事業</w:t>
      </w:r>
      <w:r w:rsidRPr="00403CBE">
        <w:rPr>
          <w:rFonts w:hint="eastAsia"/>
        </w:rPr>
        <w:t>」の提案にあたり、法制度改正対応</w:t>
      </w:r>
      <w:r w:rsidR="000715B9" w:rsidRPr="00403CBE">
        <w:rPr>
          <w:rFonts w:hint="eastAsia"/>
        </w:rPr>
        <w:t>及び保守対応</w:t>
      </w:r>
      <w:r w:rsidRPr="00403CBE">
        <w:rPr>
          <w:rFonts w:hint="eastAsia"/>
        </w:rPr>
        <w:t>における基本</w:t>
      </w:r>
      <w:r w:rsidR="008D331F" w:rsidRPr="00403CBE">
        <w:rPr>
          <w:rFonts w:hint="eastAsia"/>
        </w:rPr>
        <w:t>的な考え方と、過去に施行された法制度改正における対応実績は次のとおりです。</w:t>
      </w:r>
    </w:p>
    <w:p w:rsidR="00F51D08" w:rsidRPr="00403CBE" w:rsidRDefault="00F51D08" w:rsidP="00F51D08">
      <w:pPr>
        <w:autoSpaceDE w:val="0"/>
        <w:autoSpaceDN w:val="0"/>
        <w:adjustRightInd w:val="0"/>
        <w:jc w:val="left"/>
      </w:pPr>
    </w:p>
    <w:p w:rsidR="00260BE0" w:rsidRPr="00403CBE" w:rsidRDefault="00260BE0" w:rsidP="00260BE0">
      <w:pPr>
        <w:autoSpaceDE w:val="0"/>
        <w:autoSpaceDN w:val="0"/>
        <w:adjustRightInd w:val="0"/>
        <w:ind w:firstLineChars="200" w:firstLine="499"/>
        <w:jc w:val="left"/>
        <w:rPr>
          <w:rFonts w:cs="MS-PMincho"/>
        </w:rPr>
      </w:pPr>
      <w:r w:rsidRPr="00403CBE">
        <w:rPr>
          <w:rFonts w:cs="MS-PMincho" w:hint="eastAsia"/>
        </w:rPr>
        <w:t>過去５年間（平成</w:t>
      </w:r>
      <w:r w:rsidR="00D167E4" w:rsidRPr="00403CBE">
        <w:rPr>
          <w:rFonts w:cs="MS-PMincho" w:hint="eastAsia"/>
        </w:rPr>
        <w:t>23</w:t>
      </w:r>
      <w:r w:rsidR="000F72C6" w:rsidRPr="00403CBE">
        <w:rPr>
          <w:rFonts w:cs="MS-PMincho" w:hint="eastAsia"/>
        </w:rPr>
        <w:t>年度から平成</w:t>
      </w:r>
      <w:r w:rsidR="00D167E4" w:rsidRPr="00403CBE">
        <w:rPr>
          <w:rFonts w:cs="MS-PMincho" w:hint="eastAsia"/>
        </w:rPr>
        <w:t>27</w:t>
      </w:r>
      <w:r w:rsidRPr="00403CBE">
        <w:rPr>
          <w:rFonts w:cs="MS-PMincho" w:hint="eastAsia"/>
        </w:rPr>
        <w:t>年度）における法制度改正費用</w:t>
      </w:r>
    </w:p>
    <w:tbl>
      <w:tblPr>
        <w:tblW w:w="0" w:type="auto"/>
        <w:tblInd w:w="58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9356"/>
      </w:tblGrid>
      <w:tr w:rsidR="00403CBE" w:rsidRPr="00403CBE" w:rsidTr="00E97AD6">
        <w:trPr>
          <w:trHeight w:val="291"/>
        </w:trPr>
        <w:tc>
          <w:tcPr>
            <w:tcW w:w="9356" w:type="dxa"/>
          </w:tcPr>
          <w:p w:rsidR="00E97AD6" w:rsidRPr="00403CBE" w:rsidRDefault="00E97AD6" w:rsidP="00BB2D28">
            <w:pPr>
              <w:jc w:val="center"/>
            </w:pPr>
            <w:r w:rsidRPr="00403CBE">
              <w:rPr>
                <w:rFonts w:hint="eastAsia"/>
              </w:rPr>
              <w:t>回答内容</w:t>
            </w:r>
          </w:p>
        </w:tc>
      </w:tr>
      <w:tr w:rsidR="00E97AD6" w:rsidRPr="00403CBE" w:rsidTr="00E97AD6">
        <w:trPr>
          <w:trHeight w:val="695"/>
        </w:trPr>
        <w:tc>
          <w:tcPr>
            <w:tcW w:w="9356" w:type="dxa"/>
          </w:tcPr>
          <w:p w:rsidR="00C16ED7" w:rsidRPr="00403CBE" w:rsidRDefault="00E97AD6" w:rsidP="00C16ED7">
            <w:pPr>
              <w:ind w:firstLineChars="100" w:firstLine="249"/>
            </w:pPr>
            <w:r w:rsidRPr="00403CBE">
              <w:rPr>
                <w:rFonts w:hint="eastAsia"/>
              </w:rPr>
              <w:t>過去５年間に施行された法制度改正について、</w:t>
            </w:r>
            <w:r w:rsidR="00C16ED7" w:rsidRPr="00403CBE">
              <w:rPr>
                <w:rFonts w:hint="eastAsia"/>
              </w:rPr>
              <w:t>愛知県内及び全国における本市と同等又はそれ以上の人口規模の５年以上稼働している団体において人事給与管理システムの法制度改正対応に要した費用の取り扱いについて回答</w:t>
            </w:r>
            <w:r w:rsidR="00BD1804" w:rsidRPr="00403CBE">
              <w:rPr>
                <w:rFonts w:hint="eastAsia"/>
              </w:rPr>
              <w:t>すること</w:t>
            </w:r>
            <w:r w:rsidR="00C16ED7" w:rsidRPr="00403CBE">
              <w:rPr>
                <w:rFonts w:hint="eastAsia"/>
              </w:rPr>
              <w:t>。</w:t>
            </w:r>
          </w:p>
          <w:p w:rsidR="00C16ED7" w:rsidRPr="00403CBE" w:rsidRDefault="00C16ED7" w:rsidP="00C16ED7">
            <w:pPr>
              <w:ind w:firstLineChars="100" w:firstLine="249"/>
            </w:pPr>
            <w:r w:rsidRPr="00403CBE">
              <w:rPr>
                <w:rFonts w:hint="eastAsia"/>
              </w:rPr>
              <w:t>※導入団体によって条件が異なることもある為、費用が発生している団体があれば、必ずその団体を対象に回答すること。また、愛知県内に導入団体を有する場合は、その団体が望ましい。</w:t>
            </w:r>
          </w:p>
          <w:p w:rsidR="00BD1804" w:rsidRPr="00403CBE" w:rsidRDefault="00BD1804" w:rsidP="00C16ED7">
            <w:pPr>
              <w:ind w:firstLineChars="100" w:firstLine="249"/>
            </w:pPr>
          </w:p>
          <w:p w:rsidR="00BD1804" w:rsidRPr="00403CBE" w:rsidRDefault="00BD1804" w:rsidP="00C16ED7">
            <w:pPr>
              <w:ind w:firstLineChars="100" w:firstLine="249"/>
            </w:pPr>
            <w:r w:rsidRPr="00403CBE">
              <w:rPr>
                <w:rFonts w:hint="eastAsia"/>
              </w:rPr>
              <w:t xml:space="preserve">平成28年４月１日現在における津島市の人口　</w:t>
            </w:r>
            <w:r w:rsidRPr="00403CBE">
              <w:rPr>
                <w:rFonts w:hint="eastAsia"/>
                <w:u w:val="single"/>
              </w:rPr>
              <w:t>63,901人</w:t>
            </w:r>
          </w:p>
          <w:p w:rsidR="00C16ED7" w:rsidRPr="00403CBE" w:rsidRDefault="00C16ED7" w:rsidP="00C16ED7">
            <w:pPr>
              <w:ind w:firstLineChars="100" w:firstLine="249"/>
            </w:pPr>
          </w:p>
          <w:p w:rsidR="00C16ED7" w:rsidRPr="00403CBE" w:rsidRDefault="00BD1804" w:rsidP="00BD1804">
            <w:r w:rsidRPr="00403CBE">
              <w:rPr>
                <w:rFonts w:hint="eastAsia"/>
              </w:rPr>
              <w:t xml:space="preserve">１　</w:t>
            </w:r>
            <w:r w:rsidR="00C16ED7" w:rsidRPr="00403CBE">
              <w:rPr>
                <w:rFonts w:hint="eastAsia"/>
              </w:rPr>
              <w:t xml:space="preserve">回答対象団体の有無　　　</w:t>
            </w:r>
            <w:r w:rsidRPr="00403CBE">
              <w:rPr>
                <w:rFonts w:cs="MS-PMincho" w:hint="eastAsia"/>
                <w:spacing w:val="120"/>
                <w:fitText w:val="747" w:id="1145246976"/>
              </w:rPr>
              <w:t>あ</w:t>
            </w:r>
            <w:r w:rsidRPr="00403CBE">
              <w:rPr>
                <w:rFonts w:cs="MS-PMincho" w:hint="eastAsia"/>
                <w:spacing w:val="7"/>
                <w:fitText w:val="747" w:id="1145246976"/>
              </w:rPr>
              <w:t>り</w:t>
            </w:r>
            <w:r w:rsidRPr="00403CBE">
              <w:rPr>
                <w:rFonts w:cs="MS-PMincho" w:hint="eastAsia"/>
              </w:rPr>
              <w:t xml:space="preserve">　　・　　</w:t>
            </w:r>
            <w:r w:rsidRPr="00403CBE">
              <w:rPr>
                <w:rFonts w:cs="MS-PMincho" w:hint="eastAsia"/>
                <w:spacing w:val="120"/>
                <w:fitText w:val="747" w:id="1145246977"/>
              </w:rPr>
              <w:t>な</w:t>
            </w:r>
            <w:r w:rsidRPr="00403CBE">
              <w:rPr>
                <w:rFonts w:cs="MS-PMincho" w:hint="eastAsia"/>
                <w:spacing w:val="7"/>
                <w:fitText w:val="747" w:id="1145246977"/>
              </w:rPr>
              <w:t>し</w:t>
            </w:r>
          </w:p>
          <w:p w:rsidR="00C16ED7" w:rsidRPr="00403CBE" w:rsidRDefault="00C16ED7" w:rsidP="00C16ED7">
            <w:pPr>
              <w:ind w:firstLineChars="100" w:firstLine="249"/>
            </w:pPr>
          </w:p>
          <w:p w:rsidR="00C16ED7" w:rsidRPr="00403CBE" w:rsidRDefault="00C16ED7" w:rsidP="00C16ED7">
            <w:pPr>
              <w:ind w:firstLineChars="100" w:firstLine="249"/>
            </w:pPr>
            <w:r w:rsidRPr="00403CBE">
              <w:rPr>
                <w:rFonts w:hint="eastAsia"/>
              </w:rPr>
              <w:t>以下、回答対象団体が</w:t>
            </w:r>
            <w:r w:rsidR="0010423A" w:rsidRPr="00403CBE">
              <w:rPr>
                <w:rFonts w:hint="eastAsia"/>
              </w:rPr>
              <w:t>「あり」</w:t>
            </w:r>
            <w:r w:rsidRPr="00403CBE">
              <w:rPr>
                <w:rFonts w:hint="eastAsia"/>
              </w:rPr>
              <w:t>の場合のみ回答</w:t>
            </w:r>
            <w:r w:rsidR="0010423A" w:rsidRPr="00403CBE">
              <w:rPr>
                <w:rFonts w:hint="eastAsia"/>
              </w:rPr>
              <w:t>すること</w:t>
            </w:r>
            <w:r w:rsidRPr="00403CBE">
              <w:rPr>
                <w:rFonts w:hint="eastAsia"/>
              </w:rPr>
              <w:t>。</w:t>
            </w:r>
          </w:p>
          <w:p w:rsidR="00C16ED7" w:rsidRPr="00403CBE" w:rsidRDefault="00C16ED7" w:rsidP="00C16ED7">
            <w:pPr>
              <w:ind w:firstLineChars="100" w:firstLine="249"/>
            </w:pPr>
          </w:p>
          <w:p w:rsidR="00C16ED7" w:rsidRPr="00403CBE" w:rsidRDefault="00BD1804" w:rsidP="00BD1804">
            <w:r w:rsidRPr="00403CBE">
              <w:rPr>
                <w:rFonts w:hint="eastAsia"/>
              </w:rPr>
              <w:t xml:space="preserve">２　</w:t>
            </w:r>
            <w:r w:rsidR="00C16ED7" w:rsidRPr="00403CBE">
              <w:rPr>
                <w:rFonts w:hint="eastAsia"/>
                <w:u w:val="single"/>
              </w:rPr>
              <w:t>回答対象団体　　　　　市</w:t>
            </w:r>
            <w:r w:rsidR="00C16ED7" w:rsidRPr="00403CBE">
              <w:rPr>
                <w:rFonts w:hint="eastAsia"/>
              </w:rPr>
              <w:t xml:space="preserve">　　　</w:t>
            </w:r>
            <w:r w:rsidR="00C16ED7" w:rsidRPr="00403CBE">
              <w:rPr>
                <w:rFonts w:hint="eastAsia"/>
                <w:u w:val="single"/>
              </w:rPr>
              <w:t>人口　　　　　人（平成28年４月</w:t>
            </w:r>
            <w:r w:rsidRPr="00403CBE">
              <w:rPr>
                <w:rFonts w:hint="eastAsia"/>
                <w:u w:val="single"/>
              </w:rPr>
              <w:t>１日現在</w:t>
            </w:r>
            <w:r w:rsidR="00C16ED7" w:rsidRPr="00403CBE">
              <w:rPr>
                <w:rFonts w:hint="eastAsia"/>
                <w:u w:val="single"/>
              </w:rPr>
              <w:t>）</w:t>
            </w:r>
          </w:p>
          <w:p w:rsidR="00C16ED7" w:rsidRPr="00403CBE" w:rsidRDefault="00C16ED7" w:rsidP="00C16ED7">
            <w:pPr>
              <w:ind w:firstLineChars="100" w:firstLine="249"/>
            </w:pPr>
          </w:p>
          <w:p w:rsidR="00C16ED7" w:rsidRPr="00403CBE" w:rsidRDefault="00C16ED7" w:rsidP="00C16ED7">
            <w:pPr>
              <w:ind w:firstLineChars="100" w:firstLine="249"/>
            </w:pPr>
            <w:r w:rsidRPr="00403CBE">
              <w:rPr>
                <w:rFonts w:hint="eastAsia"/>
              </w:rPr>
              <w:t>・</w:t>
            </w:r>
            <w:r w:rsidR="0010423A" w:rsidRPr="00403CBE">
              <w:rPr>
                <w:rFonts w:hint="eastAsia"/>
              </w:rPr>
              <w:t xml:space="preserve">　</w:t>
            </w:r>
            <w:r w:rsidR="00BD1804" w:rsidRPr="00403CBE">
              <w:rPr>
                <w:rFonts w:hint="eastAsia"/>
              </w:rPr>
              <w:t>金額は、</w:t>
            </w:r>
            <w:r w:rsidRPr="00403CBE">
              <w:rPr>
                <w:rFonts w:hint="eastAsia"/>
              </w:rPr>
              <w:t>実際に必要となった費用を記載</w:t>
            </w:r>
            <w:r w:rsidR="00BD1804" w:rsidRPr="00403CBE">
              <w:rPr>
                <w:rFonts w:hint="eastAsia"/>
              </w:rPr>
              <w:t>すること</w:t>
            </w:r>
            <w:r w:rsidRPr="00403CBE">
              <w:rPr>
                <w:rFonts w:hint="eastAsia"/>
              </w:rPr>
              <w:t>。</w:t>
            </w:r>
          </w:p>
          <w:p w:rsidR="00C16ED7" w:rsidRPr="00403CBE" w:rsidRDefault="00BD1804" w:rsidP="00C16ED7">
            <w:pPr>
              <w:ind w:firstLineChars="100" w:firstLine="249"/>
            </w:pPr>
            <w:r w:rsidRPr="00403CBE">
              <w:rPr>
                <w:rFonts w:hint="eastAsia"/>
              </w:rPr>
              <w:t>・</w:t>
            </w:r>
            <w:r w:rsidR="0010423A" w:rsidRPr="00403CBE">
              <w:rPr>
                <w:rFonts w:hint="eastAsia"/>
              </w:rPr>
              <w:t xml:space="preserve">　</w:t>
            </w:r>
            <w:r w:rsidR="00C16ED7" w:rsidRPr="00403CBE">
              <w:rPr>
                <w:rFonts w:hint="eastAsia"/>
              </w:rPr>
              <w:t>保守の範囲内で追加費用が発生しなかった場合は</w:t>
            </w:r>
            <w:r w:rsidRPr="00403CBE">
              <w:rPr>
                <w:rFonts w:hint="eastAsia"/>
              </w:rPr>
              <w:t>、</w:t>
            </w:r>
            <w:r w:rsidR="00C16ED7" w:rsidRPr="00403CBE">
              <w:rPr>
                <w:rFonts w:hint="eastAsia"/>
              </w:rPr>
              <w:t>０円と記載</w:t>
            </w:r>
            <w:r w:rsidRPr="00403CBE">
              <w:rPr>
                <w:rFonts w:hint="eastAsia"/>
              </w:rPr>
              <w:t>すること</w:t>
            </w:r>
            <w:r w:rsidR="00C16ED7" w:rsidRPr="00403CBE">
              <w:rPr>
                <w:rFonts w:hint="eastAsia"/>
              </w:rPr>
              <w:t>。</w:t>
            </w:r>
          </w:p>
          <w:p w:rsidR="0062321C" w:rsidRPr="00403CBE" w:rsidRDefault="00BD1804" w:rsidP="0062321C">
            <w:pPr>
              <w:ind w:leftChars="100" w:left="498" w:hangingChars="100" w:hanging="249"/>
            </w:pPr>
            <w:r w:rsidRPr="00403CBE">
              <w:rPr>
                <w:rFonts w:hint="eastAsia"/>
              </w:rPr>
              <w:t>・</w:t>
            </w:r>
            <w:r w:rsidR="0010423A" w:rsidRPr="00403CBE">
              <w:rPr>
                <w:rFonts w:hint="eastAsia"/>
              </w:rPr>
              <w:t xml:space="preserve">　</w:t>
            </w:r>
            <w:r w:rsidRPr="00403CBE">
              <w:rPr>
                <w:rFonts w:hint="eastAsia"/>
              </w:rPr>
              <w:t>その団体の判断で</w:t>
            </w:r>
            <w:r w:rsidR="0010423A" w:rsidRPr="00403CBE">
              <w:rPr>
                <w:rFonts w:hint="eastAsia"/>
              </w:rPr>
              <w:t>改正</w:t>
            </w:r>
            <w:r w:rsidRPr="00403CBE">
              <w:rPr>
                <w:rFonts w:hint="eastAsia"/>
              </w:rPr>
              <w:t>しないこととなり、対応しなかった場合は、</w:t>
            </w:r>
            <w:r w:rsidR="0010423A" w:rsidRPr="00403CBE">
              <w:rPr>
                <w:rFonts w:hint="eastAsia"/>
              </w:rPr>
              <w:t>その</w:t>
            </w:r>
            <w:r w:rsidRPr="00403CBE">
              <w:rPr>
                <w:rFonts w:hint="eastAsia"/>
              </w:rPr>
              <w:t>項目</w:t>
            </w:r>
            <w:r w:rsidR="0010423A" w:rsidRPr="00403CBE">
              <w:rPr>
                <w:rFonts w:hint="eastAsia"/>
              </w:rPr>
              <w:t>（「・」から「円」に至るまでの全て）に</w:t>
            </w:r>
            <w:r w:rsidRPr="00403CBE">
              <w:rPr>
                <w:rFonts w:hint="eastAsia"/>
              </w:rPr>
              <w:t>取り消し線</w:t>
            </w:r>
            <w:r w:rsidR="0010423A" w:rsidRPr="00403CBE">
              <w:rPr>
                <w:rFonts w:hint="eastAsia"/>
              </w:rPr>
              <w:t>を付す</w:t>
            </w:r>
            <w:r w:rsidRPr="00403CBE">
              <w:rPr>
                <w:rFonts w:hint="eastAsia"/>
              </w:rPr>
              <w:t>こと。</w:t>
            </w:r>
          </w:p>
          <w:p w:rsidR="0062321C" w:rsidRPr="00403CBE" w:rsidRDefault="0062321C" w:rsidP="0062321C">
            <w:pPr>
              <w:ind w:leftChars="100" w:left="498" w:hangingChars="100" w:hanging="249"/>
            </w:pPr>
            <w:r w:rsidRPr="00403CBE">
              <w:rPr>
                <w:rFonts w:hint="eastAsia"/>
              </w:rPr>
              <w:t>・</w:t>
            </w:r>
            <w:r w:rsidR="00524D93" w:rsidRPr="00403CBE">
              <w:rPr>
                <w:rFonts w:hint="eastAsia"/>
              </w:rPr>
              <w:t xml:space="preserve">　</w:t>
            </w:r>
            <w:r w:rsidRPr="00403CBE">
              <w:rPr>
                <w:rFonts w:hint="eastAsia"/>
              </w:rPr>
              <w:t>制度改正に対応できなかった場合は、「円」の右に「×」を</w:t>
            </w:r>
            <w:r w:rsidR="00524D93" w:rsidRPr="00403CBE">
              <w:rPr>
                <w:rFonts w:hint="eastAsia"/>
              </w:rPr>
              <w:t>記入すること。</w:t>
            </w:r>
          </w:p>
          <w:p w:rsidR="00E97AD6" w:rsidRPr="00403CBE" w:rsidRDefault="00E97AD6" w:rsidP="00BB2D28"/>
          <w:p w:rsidR="00E97AD6" w:rsidRPr="00403CBE" w:rsidRDefault="00E97AD6" w:rsidP="000F72C6">
            <w:r w:rsidRPr="00403CBE">
              <w:rPr>
                <w:rFonts w:hint="eastAsia"/>
              </w:rPr>
              <w:t>＜平成23年度に要した法制度改正対応費用＞</w:t>
            </w:r>
          </w:p>
          <w:p w:rsidR="00E97AD6" w:rsidRPr="00403CBE" w:rsidRDefault="00BD1804" w:rsidP="000F72C6">
            <w:r w:rsidRPr="00403CBE">
              <w:rPr>
                <w:rFonts w:hint="eastAsia"/>
              </w:rPr>
              <w:t>・社会保険</w:t>
            </w:r>
            <w:r w:rsidR="00E97AD6" w:rsidRPr="00403CBE">
              <w:rPr>
                <w:rFonts w:hint="eastAsia"/>
              </w:rPr>
              <w:t>標準</w:t>
            </w:r>
            <w:r w:rsidRPr="00403CBE">
              <w:rPr>
                <w:rFonts w:hint="eastAsia"/>
              </w:rPr>
              <w:t>報酬</w:t>
            </w:r>
            <w:r w:rsidR="00E97AD6" w:rsidRPr="00403CBE">
              <w:rPr>
                <w:rFonts w:hint="eastAsia"/>
              </w:rPr>
              <w:t xml:space="preserve">月額の保険者算定変更対応　　 </w:t>
            </w:r>
            <w:r w:rsidR="00E97AD6" w:rsidRPr="00403CBE">
              <w:rPr>
                <w:rFonts w:hint="eastAsia"/>
                <w:u w:val="single"/>
              </w:rPr>
              <w:t xml:space="preserve">　 　　　　　　　</w:t>
            </w:r>
            <w:r w:rsidR="00E97AD6" w:rsidRPr="00403CBE">
              <w:rPr>
                <w:rFonts w:hint="eastAsia"/>
              </w:rPr>
              <w:t>円</w:t>
            </w:r>
          </w:p>
          <w:p w:rsidR="00E97AD6" w:rsidRPr="00403CBE" w:rsidRDefault="00E97AD6" w:rsidP="006121C7">
            <w:r w:rsidRPr="00403CBE">
              <w:rPr>
                <w:rFonts w:hint="eastAsia"/>
              </w:rPr>
              <w:t xml:space="preserve">・源泉徴収の表記変更（16歳未満扶養人数）対応　</w:t>
            </w:r>
            <w:r w:rsidRPr="00403CBE">
              <w:rPr>
                <w:rFonts w:hint="eastAsia"/>
                <w:u w:val="single"/>
              </w:rPr>
              <w:t xml:space="preserve">　 　　　　　　　</w:t>
            </w:r>
            <w:r w:rsidRPr="00403CBE">
              <w:rPr>
                <w:rFonts w:hint="eastAsia"/>
              </w:rPr>
              <w:t>円</w:t>
            </w:r>
          </w:p>
          <w:p w:rsidR="00E97AD6" w:rsidRPr="00403CBE" w:rsidRDefault="00E97AD6" w:rsidP="000F72C6"/>
          <w:p w:rsidR="00E97AD6" w:rsidRPr="00403CBE" w:rsidRDefault="00E97AD6" w:rsidP="000F72C6">
            <w:r w:rsidRPr="00403CBE">
              <w:rPr>
                <w:rFonts w:hint="eastAsia"/>
              </w:rPr>
              <w:lastRenderedPageBreak/>
              <w:t>＜平成24年度に要した法制度改正対応費用＞</w:t>
            </w:r>
          </w:p>
          <w:p w:rsidR="00E97AD6" w:rsidRPr="00403CBE" w:rsidRDefault="00E97AD6" w:rsidP="000F72C6">
            <w:r w:rsidRPr="00403CBE">
              <w:rPr>
                <w:rFonts w:hint="eastAsia"/>
              </w:rPr>
              <w:t xml:space="preserve">・児童手当改正対応　　　　　　　　　　　　　　 </w:t>
            </w:r>
            <w:r w:rsidRPr="00403CBE">
              <w:rPr>
                <w:rFonts w:hint="eastAsia"/>
                <w:u w:val="single"/>
              </w:rPr>
              <w:t xml:space="preserve">　 　　　　　　　</w:t>
            </w:r>
            <w:r w:rsidRPr="00403CBE">
              <w:rPr>
                <w:rFonts w:hint="eastAsia"/>
              </w:rPr>
              <w:t>円</w:t>
            </w:r>
          </w:p>
          <w:p w:rsidR="00E97AD6" w:rsidRPr="00403CBE" w:rsidRDefault="00E97AD6" w:rsidP="000F72C6">
            <w:r w:rsidRPr="00403CBE">
              <w:rPr>
                <w:rFonts w:hint="eastAsia"/>
              </w:rPr>
              <w:t xml:space="preserve">・生命保険料控除改組（介護保険料設立）対応　　 </w:t>
            </w:r>
            <w:r w:rsidRPr="00403CBE">
              <w:rPr>
                <w:rFonts w:hint="eastAsia"/>
                <w:u w:val="single"/>
              </w:rPr>
              <w:t xml:space="preserve">　 　　　　　　　</w:t>
            </w:r>
            <w:r w:rsidRPr="00403CBE">
              <w:rPr>
                <w:rFonts w:hint="eastAsia"/>
              </w:rPr>
              <w:t>円</w:t>
            </w:r>
          </w:p>
          <w:p w:rsidR="00E97AD6" w:rsidRPr="00403CBE" w:rsidRDefault="00E97AD6" w:rsidP="006121C7">
            <w:r w:rsidRPr="00403CBE">
              <w:rPr>
                <w:rFonts w:hint="eastAsia"/>
              </w:rPr>
              <w:t xml:space="preserve">・復興特別所得税対応　　　　　　　　　　　　　 </w:t>
            </w:r>
            <w:r w:rsidRPr="00403CBE">
              <w:rPr>
                <w:rFonts w:hint="eastAsia"/>
                <w:u w:val="single"/>
              </w:rPr>
              <w:t xml:space="preserve">　 　　　　　　　</w:t>
            </w:r>
            <w:r w:rsidRPr="00403CBE">
              <w:rPr>
                <w:rFonts w:hint="eastAsia"/>
              </w:rPr>
              <w:t>円</w:t>
            </w:r>
          </w:p>
          <w:p w:rsidR="00E97AD6" w:rsidRPr="00403CBE" w:rsidRDefault="00E97AD6" w:rsidP="000F72C6"/>
          <w:p w:rsidR="00E97AD6" w:rsidRPr="00403CBE" w:rsidRDefault="00E97AD6" w:rsidP="000F72C6">
            <w:r w:rsidRPr="00403CBE">
              <w:rPr>
                <w:rFonts w:hint="eastAsia"/>
              </w:rPr>
              <w:t>＜平成25年度に要した法制度改正対応費用＞</w:t>
            </w:r>
          </w:p>
          <w:p w:rsidR="00E97AD6" w:rsidRPr="00403CBE" w:rsidRDefault="00E97AD6" w:rsidP="006121C7">
            <w:r w:rsidRPr="00403CBE">
              <w:rPr>
                <w:rFonts w:hint="eastAsia"/>
              </w:rPr>
              <w:t xml:space="preserve">・特例減額対応　　　　　　　　　　　　　　　　 </w:t>
            </w:r>
            <w:r w:rsidRPr="00403CBE">
              <w:rPr>
                <w:rFonts w:hint="eastAsia"/>
                <w:u w:val="single"/>
              </w:rPr>
              <w:t xml:space="preserve">　 　　　　　　　</w:t>
            </w:r>
            <w:r w:rsidRPr="00403CBE">
              <w:rPr>
                <w:rFonts w:hint="eastAsia"/>
              </w:rPr>
              <w:t>円</w:t>
            </w:r>
          </w:p>
          <w:p w:rsidR="00E97AD6" w:rsidRPr="00403CBE" w:rsidRDefault="00E97AD6" w:rsidP="000F72C6"/>
          <w:p w:rsidR="00E97AD6" w:rsidRPr="00403CBE" w:rsidRDefault="00E97AD6" w:rsidP="000F72C6">
            <w:r w:rsidRPr="00403CBE">
              <w:rPr>
                <w:rFonts w:hint="eastAsia"/>
              </w:rPr>
              <w:t>＜平成26年度に要した法制度改正対応費用＞</w:t>
            </w:r>
          </w:p>
          <w:p w:rsidR="00E97AD6" w:rsidRPr="00403CBE" w:rsidRDefault="00E97AD6" w:rsidP="000F72C6">
            <w:r w:rsidRPr="00403CBE">
              <w:rPr>
                <w:rFonts w:hint="eastAsia"/>
              </w:rPr>
              <w:t xml:space="preserve">・産前産後共済費免除対応　　　　　　　　　　　 </w:t>
            </w:r>
            <w:r w:rsidRPr="00403CBE">
              <w:rPr>
                <w:rFonts w:hint="eastAsia"/>
                <w:u w:val="single"/>
              </w:rPr>
              <w:t xml:space="preserve">　 　　　　　　　</w:t>
            </w:r>
            <w:r w:rsidRPr="00403CBE">
              <w:rPr>
                <w:rFonts w:hint="eastAsia"/>
              </w:rPr>
              <w:t>円</w:t>
            </w:r>
          </w:p>
          <w:p w:rsidR="00E97AD6" w:rsidRPr="00403CBE" w:rsidRDefault="00E97AD6" w:rsidP="000F72C6">
            <w:r w:rsidRPr="00403CBE">
              <w:rPr>
                <w:rFonts w:hint="eastAsia"/>
              </w:rPr>
              <w:t>・</w:t>
            </w:r>
            <w:r w:rsidR="0010423A" w:rsidRPr="00403CBE">
              <w:rPr>
                <w:rFonts w:hint="eastAsia"/>
              </w:rPr>
              <w:t>給与</w:t>
            </w:r>
            <w:r w:rsidRPr="00403CBE">
              <w:rPr>
                <w:rFonts w:hint="eastAsia"/>
              </w:rPr>
              <w:t>改定差額対応</w:t>
            </w:r>
            <w:r w:rsidR="0010423A" w:rsidRPr="00403CBE">
              <w:rPr>
                <w:rFonts w:hint="eastAsia"/>
              </w:rPr>
              <w:t xml:space="preserve">　　　　　　　</w:t>
            </w:r>
            <w:r w:rsidRPr="00403CBE">
              <w:rPr>
                <w:rFonts w:hint="eastAsia"/>
              </w:rPr>
              <w:t xml:space="preserve">　　　　　   　</w:t>
            </w:r>
            <w:r w:rsidRPr="00403CBE">
              <w:rPr>
                <w:rFonts w:hint="eastAsia"/>
                <w:u w:val="single"/>
              </w:rPr>
              <w:t xml:space="preserve">　 　　</w:t>
            </w:r>
            <w:r w:rsidR="00524D93" w:rsidRPr="00403CBE">
              <w:rPr>
                <w:rFonts w:hint="eastAsia"/>
                <w:u w:val="single"/>
              </w:rPr>
              <w:t xml:space="preserve">　　　</w:t>
            </w:r>
            <w:r w:rsidRPr="00403CBE">
              <w:rPr>
                <w:rFonts w:hint="eastAsia"/>
                <w:u w:val="single"/>
              </w:rPr>
              <w:t xml:space="preserve">　　</w:t>
            </w:r>
            <w:r w:rsidRPr="00403CBE">
              <w:rPr>
                <w:rFonts w:hint="eastAsia"/>
              </w:rPr>
              <w:t>円</w:t>
            </w:r>
          </w:p>
          <w:p w:rsidR="0010423A" w:rsidRPr="00403CBE" w:rsidRDefault="0010423A" w:rsidP="000F72C6">
            <w:r w:rsidRPr="00403CBE">
              <w:rPr>
                <w:rFonts w:hint="eastAsia"/>
              </w:rPr>
              <w:t xml:space="preserve">・通勤手当改正対応　　　　　　　　　　　　   　</w:t>
            </w:r>
            <w:r w:rsidRPr="00403CBE">
              <w:rPr>
                <w:rFonts w:hint="eastAsia"/>
                <w:u w:val="single"/>
              </w:rPr>
              <w:t xml:space="preserve">　 　　　　　　　</w:t>
            </w:r>
            <w:r w:rsidRPr="00403CBE">
              <w:rPr>
                <w:rFonts w:hint="eastAsia"/>
              </w:rPr>
              <w:t>円</w:t>
            </w:r>
          </w:p>
          <w:p w:rsidR="00E97AD6" w:rsidRPr="00403CBE" w:rsidRDefault="00E97AD6" w:rsidP="000F72C6">
            <w:r w:rsidRPr="00403CBE">
              <w:rPr>
                <w:rFonts w:hint="eastAsia"/>
              </w:rPr>
              <w:t xml:space="preserve">・昇給抑制対応　　　　　　　　　　　　　　   　</w:t>
            </w:r>
            <w:r w:rsidRPr="00403CBE">
              <w:rPr>
                <w:rFonts w:hint="eastAsia"/>
                <w:u w:val="single"/>
              </w:rPr>
              <w:t xml:space="preserve">　 　　　　　　　</w:t>
            </w:r>
            <w:r w:rsidRPr="00403CBE">
              <w:rPr>
                <w:rFonts w:hint="eastAsia"/>
              </w:rPr>
              <w:t>円</w:t>
            </w:r>
          </w:p>
          <w:p w:rsidR="00E97AD6" w:rsidRPr="00403CBE" w:rsidRDefault="00E97AD6" w:rsidP="006121C7">
            <w:r w:rsidRPr="00403CBE">
              <w:rPr>
                <w:rFonts w:hint="eastAsia"/>
              </w:rPr>
              <w:t xml:space="preserve">・税制改正対応　　　　　　　　　　　　　　   　</w:t>
            </w:r>
            <w:r w:rsidRPr="00403CBE">
              <w:rPr>
                <w:rFonts w:hint="eastAsia"/>
                <w:u w:val="single"/>
              </w:rPr>
              <w:t xml:space="preserve">　 　　　　　　　</w:t>
            </w:r>
            <w:r w:rsidRPr="00403CBE">
              <w:rPr>
                <w:rFonts w:hint="eastAsia"/>
              </w:rPr>
              <w:t>円</w:t>
            </w:r>
          </w:p>
          <w:p w:rsidR="00E97AD6" w:rsidRPr="00403CBE" w:rsidRDefault="00E97AD6" w:rsidP="00BB2D28"/>
          <w:p w:rsidR="00E97AD6" w:rsidRPr="00403CBE" w:rsidRDefault="00E97AD6" w:rsidP="00BB2D28">
            <w:r w:rsidRPr="00403CBE">
              <w:rPr>
                <w:rFonts w:hint="eastAsia"/>
              </w:rPr>
              <w:t>＜平成27年度に要した法制度改正対応費用＞</w:t>
            </w:r>
          </w:p>
          <w:p w:rsidR="0010423A" w:rsidRPr="00403CBE" w:rsidRDefault="00E97AD6" w:rsidP="0010423A">
            <w:r w:rsidRPr="00403CBE">
              <w:rPr>
                <w:rFonts w:hint="eastAsia"/>
              </w:rPr>
              <w:t>・</w:t>
            </w:r>
            <w:r w:rsidR="0010423A" w:rsidRPr="00403CBE">
              <w:rPr>
                <w:rFonts w:hint="eastAsia"/>
              </w:rPr>
              <w:t>給与</w:t>
            </w:r>
            <w:r w:rsidRPr="00403CBE">
              <w:rPr>
                <w:rFonts w:hint="eastAsia"/>
              </w:rPr>
              <w:t>改定差額対応</w:t>
            </w:r>
            <w:r w:rsidR="0010423A" w:rsidRPr="00403CBE">
              <w:rPr>
                <w:rFonts w:hint="eastAsia"/>
              </w:rPr>
              <w:t xml:space="preserve">　　　　　　　</w:t>
            </w:r>
            <w:r w:rsidRPr="00403CBE">
              <w:rPr>
                <w:rFonts w:hint="eastAsia"/>
              </w:rPr>
              <w:t xml:space="preserve">　　　　　   　</w:t>
            </w:r>
            <w:r w:rsidRPr="00403CBE">
              <w:rPr>
                <w:rFonts w:hint="eastAsia"/>
                <w:u w:val="single"/>
              </w:rPr>
              <w:t xml:space="preserve">　 　　　　　　　</w:t>
            </w:r>
            <w:r w:rsidRPr="00403CBE">
              <w:rPr>
                <w:rFonts w:hint="eastAsia"/>
              </w:rPr>
              <w:t>円</w:t>
            </w:r>
          </w:p>
          <w:p w:rsidR="006121C7" w:rsidRPr="00403CBE" w:rsidRDefault="006121C7" w:rsidP="00173FC1">
            <w:r w:rsidRPr="00403CBE">
              <w:rPr>
                <w:rFonts w:hint="eastAsia"/>
              </w:rPr>
              <w:t xml:space="preserve">・年金一元化に伴う標準報酬制対応　　　　　   　</w:t>
            </w:r>
            <w:r w:rsidRPr="00403CBE">
              <w:rPr>
                <w:rFonts w:hint="eastAsia"/>
                <w:u w:val="single"/>
              </w:rPr>
              <w:t xml:space="preserve">　 　　　　　　　</w:t>
            </w:r>
            <w:r w:rsidRPr="00403CBE">
              <w:rPr>
                <w:rFonts w:hint="eastAsia"/>
              </w:rPr>
              <w:t>円</w:t>
            </w:r>
          </w:p>
          <w:p w:rsidR="00E97AD6" w:rsidRPr="00403CBE" w:rsidRDefault="0010423A" w:rsidP="006121C7">
            <w:r w:rsidRPr="00403CBE">
              <w:rPr>
                <w:rFonts w:hint="eastAsia"/>
              </w:rPr>
              <w:t xml:space="preserve">・通勤手当改正対応　　　　　　　　　　　　   　</w:t>
            </w:r>
            <w:r w:rsidRPr="00403CBE">
              <w:rPr>
                <w:rFonts w:hint="eastAsia"/>
                <w:u w:val="single"/>
              </w:rPr>
              <w:t xml:space="preserve">　 　　　　　　　</w:t>
            </w:r>
            <w:r w:rsidRPr="00403CBE">
              <w:rPr>
                <w:rFonts w:hint="eastAsia"/>
              </w:rPr>
              <w:t>円</w:t>
            </w:r>
          </w:p>
          <w:p w:rsidR="00E97AD6" w:rsidRPr="00403CBE" w:rsidRDefault="00E97AD6" w:rsidP="00BB2D28"/>
          <w:p w:rsidR="00E97AD6" w:rsidRPr="00403CBE" w:rsidRDefault="00E97AD6" w:rsidP="00173FC1">
            <w:pPr>
              <w:ind w:firstLineChars="1200" w:firstLine="2992"/>
              <w:rPr>
                <w:u w:val="single"/>
              </w:rPr>
            </w:pPr>
            <w:r w:rsidRPr="00403CBE">
              <w:rPr>
                <w:rFonts w:hint="eastAsia"/>
                <w:u w:val="single"/>
              </w:rPr>
              <w:t>法制度改正対応費用合計　　　　　　　　　円</w:t>
            </w:r>
          </w:p>
          <w:p w:rsidR="00E97AD6" w:rsidRPr="00403CBE" w:rsidRDefault="00E97AD6" w:rsidP="00E97AD6">
            <w:pPr>
              <w:ind w:firstLineChars="1100" w:firstLine="2742"/>
              <w:rPr>
                <w:u w:val="single"/>
              </w:rPr>
            </w:pPr>
          </w:p>
        </w:tc>
      </w:tr>
    </w:tbl>
    <w:p w:rsidR="00A00689" w:rsidRPr="00403CBE" w:rsidRDefault="00A00689" w:rsidP="00794AA5">
      <w:pPr>
        <w:autoSpaceDE w:val="0"/>
        <w:autoSpaceDN w:val="0"/>
        <w:adjustRightInd w:val="0"/>
        <w:jc w:val="left"/>
        <w:rPr>
          <w:rFonts w:cs="MS-PMincho"/>
        </w:rPr>
      </w:pPr>
    </w:p>
    <w:p w:rsidR="00C16ED7" w:rsidRPr="00403CBE" w:rsidRDefault="00C16ED7" w:rsidP="00794AA5">
      <w:pPr>
        <w:autoSpaceDE w:val="0"/>
        <w:autoSpaceDN w:val="0"/>
        <w:adjustRightInd w:val="0"/>
        <w:jc w:val="left"/>
        <w:rPr>
          <w:rFonts w:cs="MS-PMincho"/>
        </w:rPr>
        <w:sectPr w:rsidR="00C16ED7" w:rsidRPr="00403CBE">
          <w:pgSz w:w="12240" w:h="15840"/>
          <w:pgMar w:top="850" w:right="1077" w:bottom="794" w:left="1191" w:header="550" w:footer="550" w:gutter="0"/>
          <w:cols w:space="720"/>
          <w:docGrid w:type="linesAndChars" w:linePitch="330" w:charSpace="1904"/>
        </w:sectPr>
      </w:pPr>
    </w:p>
    <w:p w:rsidR="00794AA5" w:rsidRPr="00403CBE" w:rsidRDefault="00794AA5" w:rsidP="00794AA5">
      <w:pPr>
        <w:autoSpaceDE w:val="0"/>
        <w:autoSpaceDN w:val="0"/>
        <w:adjustRightInd w:val="0"/>
        <w:jc w:val="left"/>
        <w:rPr>
          <w:rFonts w:cs="MS-PMincho"/>
        </w:rPr>
      </w:pPr>
      <w:r w:rsidRPr="00403CBE">
        <w:rPr>
          <w:rFonts w:cs="MS-PMincho" w:hint="eastAsia"/>
        </w:rPr>
        <w:lastRenderedPageBreak/>
        <w:t>様式第</w:t>
      </w:r>
      <w:r w:rsidR="00E97AD6" w:rsidRPr="00403CBE">
        <w:rPr>
          <w:rFonts w:cs="MS-PMincho" w:hint="eastAsia"/>
        </w:rPr>
        <w:t>1</w:t>
      </w:r>
      <w:r w:rsidR="007C56AB" w:rsidRPr="00403CBE">
        <w:rPr>
          <w:rFonts w:cs="MS-PMincho" w:hint="eastAsia"/>
        </w:rPr>
        <w:t>3</w:t>
      </w:r>
    </w:p>
    <w:p w:rsidR="00794AA5" w:rsidRPr="00403CBE" w:rsidRDefault="00794AA5" w:rsidP="00794AA5">
      <w:pPr>
        <w:autoSpaceDE w:val="0"/>
        <w:autoSpaceDN w:val="0"/>
        <w:adjustRightInd w:val="0"/>
        <w:spacing w:line="280" w:lineRule="exact"/>
        <w:ind w:firstLineChars="1410" w:firstLine="3515"/>
        <w:jc w:val="right"/>
        <w:rPr>
          <w:rFonts w:cs="MS-PMincho"/>
        </w:rPr>
      </w:pPr>
      <w:r w:rsidRPr="00403CBE">
        <w:rPr>
          <w:rFonts w:cs="MS-PMincho" w:hint="eastAsia"/>
        </w:rPr>
        <w:t>平成　　年　　月　　日</w:t>
      </w:r>
    </w:p>
    <w:p w:rsidR="00794AA5" w:rsidRPr="00403CBE" w:rsidRDefault="00794AA5" w:rsidP="00794AA5">
      <w:pPr>
        <w:autoSpaceDE w:val="0"/>
        <w:autoSpaceDN w:val="0"/>
        <w:adjustRightInd w:val="0"/>
        <w:jc w:val="left"/>
        <w:rPr>
          <w:rFonts w:cs="MS-PMincho"/>
        </w:rPr>
      </w:pPr>
    </w:p>
    <w:p w:rsidR="00794AA5" w:rsidRPr="00403CBE" w:rsidRDefault="00794AA5" w:rsidP="00794AA5">
      <w:pPr>
        <w:autoSpaceDE w:val="0"/>
        <w:autoSpaceDN w:val="0"/>
        <w:adjustRightInd w:val="0"/>
        <w:jc w:val="center"/>
        <w:rPr>
          <w:rFonts w:cs="MS-PMincho"/>
        </w:rPr>
      </w:pPr>
      <w:r w:rsidRPr="00403CBE">
        <w:rPr>
          <w:rFonts w:cs="MS-PMincho" w:hint="eastAsia"/>
          <w:spacing w:val="131"/>
          <w:fitText w:val="1245" w:id="1150481152"/>
        </w:rPr>
        <w:t>質問</w:t>
      </w:r>
      <w:r w:rsidRPr="00403CBE">
        <w:rPr>
          <w:rFonts w:cs="MS-PMincho" w:hint="eastAsia"/>
          <w:fitText w:val="1245" w:id="1150481152"/>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0"/>
        <w:gridCol w:w="3389"/>
        <w:gridCol w:w="1605"/>
        <w:gridCol w:w="3881"/>
      </w:tblGrid>
      <w:tr w:rsidR="00403CBE" w:rsidRPr="00403CBE" w:rsidTr="00001204">
        <w:trPr>
          <w:trHeight w:val="165"/>
        </w:trPr>
        <w:tc>
          <w:tcPr>
            <w:tcW w:w="1170" w:type="dxa"/>
            <w:tcBorders>
              <w:bottom w:val="dotted" w:sz="4" w:space="0" w:color="auto"/>
              <w:right w:val="dotted" w:sz="4" w:space="0" w:color="auto"/>
            </w:tcBorders>
            <w:vAlign w:val="center"/>
          </w:tcPr>
          <w:p w:rsidR="00794AA5" w:rsidRPr="00403CBE" w:rsidRDefault="00794AA5" w:rsidP="00001204">
            <w:pPr>
              <w:autoSpaceDE w:val="0"/>
              <w:autoSpaceDN w:val="0"/>
              <w:adjustRightInd w:val="0"/>
              <w:jc w:val="distribute"/>
              <w:rPr>
                <w:rFonts w:cs="MS-PMincho"/>
                <w:sz w:val="22"/>
                <w:szCs w:val="22"/>
              </w:rPr>
            </w:pPr>
            <w:r w:rsidRPr="00403CBE">
              <w:rPr>
                <w:rFonts w:cs="MS-PMincho" w:hint="eastAsia"/>
                <w:sz w:val="22"/>
                <w:szCs w:val="22"/>
              </w:rPr>
              <w:t>商号</w:t>
            </w:r>
          </w:p>
        </w:tc>
        <w:tc>
          <w:tcPr>
            <w:tcW w:w="8875" w:type="dxa"/>
            <w:gridSpan w:val="3"/>
            <w:tcBorders>
              <w:left w:val="dotted" w:sz="4" w:space="0" w:color="auto"/>
              <w:bottom w:val="dotted" w:sz="4" w:space="0" w:color="auto"/>
            </w:tcBorders>
          </w:tcPr>
          <w:p w:rsidR="00794AA5" w:rsidRPr="00403CBE" w:rsidRDefault="00794AA5" w:rsidP="00001204">
            <w:pPr>
              <w:autoSpaceDE w:val="0"/>
              <w:autoSpaceDN w:val="0"/>
              <w:adjustRightInd w:val="0"/>
              <w:jc w:val="left"/>
              <w:rPr>
                <w:rFonts w:cs="MS-PMincho"/>
                <w:sz w:val="22"/>
                <w:szCs w:val="22"/>
              </w:rPr>
            </w:pPr>
          </w:p>
        </w:tc>
      </w:tr>
      <w:tr w:rsidR="00403CBE" w:rsidRPr="00403CBE" w:rsidTr="00001204">
        <w:trPr>
          <w:trHeight w:val="317"/>
        </w:trPr>
        <w:tc>
          <w:tcPr>
            <w:tcW w:w="1170" w:type="dxa"/>
            <w:tcBorders>
              <w:top w:val="dotted" w:sz="4" w:space="0" w:color="auto"/>
              <w:bottom w:val="dotted" w:sz="4" w:space="0" w:color="auto"/>
              <w:right w:val="dotted" w:sz="4" w:space="0" w:color="auto"/>
            </w:tcBorders>
            <w:vAlign w:val="center"/>
          </w:tcPr>
          <w:p w:rsidR="00794AA5" w:rsidRPr="00403CBE" w:rsidRDefault="00794AA5" w:rsidP="00001204">
            <w:pPr>
              <w:autoSpaceDE w:val="0"/>
              <w:autoSpaceDN w:val="0"/>
              <w:adjustRightInd w:val="0"/>
              <w:jc w:val="distribute"/>
              <w:rPr>
                <w:rFonts w:cs="MS-PMincho"/>
                <w:sz w:val="22"/>
                <w:szCs w:val="22"/>
              </w:rPr>
            </w:pPr>
            <w:r w:rsidRPr="00403CBE">
              <w:rPr>
                <w:rFonts w:cs="MS-PMincho" w:hint="eastAsia"/>
                <w:sz w:val="22"/>
                <w:szCs w:val="22"/>
              </w:rPr>
              <w:t>担当者名</w:t>
            </w:r>
          </w:p>
        </w:tc>
        <w:tc>
          <w:tcPr>
            <w:tcW w:w="3389" w:type="dxa"/>
            <w:tcBorders>
              <w:top w:val="dotted" w:sz="4" w:space="0" w:color="auto"/>
              <w:left w:val="dotted" w:sz="4" w:space="0" w:color="auto"/>
              <w:bottom w:val="dotted" w:sz="4" w:space="0" w:color="auto"/>
              <w:right w:val="dotted" w:sz="4" w:space="0" w:color="auto"/>
            </w:tcBorders>
          </w:tcPr>
          <w:p w:rsidR="00794AA5" w:rsidRPr="00403CBE" w:rsidRDefault="00794AA5" w:rsidP="00001204">
            <w:pPr>
              <w:autoSpaceDE w:val="0"/>
              <w:autoSpaceDN w:val="0"/>
              <w:adjustRightInd w:val="0"/>
              <w:jc w:val="left"/>
              <w:rPr>
                <w:rFonts w:cs="MS-PMincho"/>
                <w:sz w:val="22"/>
                <w:szCs w:val="22"/>
              </w:rPr>
            </w:pPr>
          </w:p>
        </w:tc>
        <w:tc>
          <w:tcPr>
            <w:tcW w:w="1605" w:type="dxa"/>
            <w:tcBorders>
              <w:top w:val="dotted" w:sz="4" w:space="0" w:color="auto"/>
              <w:left w:val="dotted" w:sz="4" w:space="0" w:color="auto"/>
              <w:bottom w:val="dotted" w:sz="4" w:space="0" w:color="auto"/>
              <w:right w:val="dotted" w:sz="4" w:space="0" w:color="auto"/>
            </w:tcBorders>
          </w:tcPr>
          <w:p w:rsidR="00794AA5" w:rsidRPr="00403CBE" w:rsidRDefault="00794AA5" w:rsidP="00001204">
            <w:pPr>
              <w:autoSpaceDE w:val="0"/>
              <w:autoSpaceDN w:val="0"/>
              <w:adjustRightInd w:val="0"/>
              <w:jc w:val="distribute"/>
              <w:rPr>
                <w:rFonts w:cs="MS-PMincho"/>
                <w:sz w:val="22"/>
                <w:szCs w:val="22"/>
              </w:rPr>
            </w:pPr>
            <w:r w:rsidRPr="00403CBE">
              <w:rPr>
                <w:rFonts w:cs="MS-PMincho" w:hint="eastAsia"/>
                <w:sz w:val="22"/>
                <w:szCs w:val="22"/>
              </w:rPr>
              <w:t>Ｅ－ｍａｉｌ</w:t>
            </w:r>
          </w:p>
        </w:tc>
        <w:tc>
          <w:tcPr>
            <w:tcW w:w="3881" w:type="dxa"/>
            <w:tcBorders>
              <w:top w:val="dotted" w:sz="4" w:space="0" w:color="auto"/>
              <w:left w:val="dotted" w:sz="4" w:space="0" w:color="auto"/>
              <w:bottom w:val="dotted" w:sz="4" w:space="0" w:color="auto"/>
            </w:tcBorders>
          </w:tcPr>
          <w:p w:rsidR="00794AA5" w:rsidRPr="00403CBE" w:rsidRDefault="00794AA5" w:rsidP="00001204">
            <w:pPr>
              <w:autoSpaceDE w:val="0"/>
              <w:autoSpaceDN w:val="0"/>
              <w:adjustRightInd w:val="0"/>
              <w:jc w:val="left"/>
              <w:rPr>
                <w:rFonts w:cs="MS-PMincho"/>
                <w:sz w:val="22"/>
                <w:szCs w:val="22"/>
              </w:rPr>
            </w:pPr>
          </w:p>
        </w:tc>
      </w:tr>
      <w:tr w:rsidR="00794AA5" w:rsidRPr="00403CBE" w:rsidTr="00001204">
        <w:trPr>
          <w:trHeight w:val="360"/>
        </w:trPr>
        <w:tc>
          <w:tcPr>
            <w:tcW w:w="1170" w:type="dxa"/>
            <w:tcBorders>
              <w:top w:val="dotted" w:sz="4" w:space="0" w:color="auto"/>
              <w:right w:val="dotted" w:sz="4" w:space="0" w:color="auto"/>
            </w:tcBorders>
          </w:tcPr>
          <w:p w:rsidR="00794AA5" w:rsidRPr="00403CBE" w:rsidRDefault="00794AA5" w:rsidP="00001204">
            <w:pPr>
              <w:autoSpaceDE w:val="0"/>
              <w:autoSpaceDN w:val="0"/>
              <w:adjustRightInd w:val="0"/>
              <w:jc w:val="distribute"/>
              <w:rPr>
                <w:rFonts w:cs="MS-PMincho"/>
                <w:sz w:val="22"/>
                <w:szCs w:val="22"/>
              </w:rPr>
            </w:pPr>
            <w:r w:rsidRPr="00403CBE">
              <w:rPr>
                <w:rFonts w:cs="MS-PMincho" w:hint="eastAsia"/>
                <w:sz w:val="22"/>
                <w:szCs w:val="22"/>
              </w:rPr>
              <w:t>電話番号</w:t>
            </w:r>
          </w:p>
        </w:tc>
        <w:tc>
          <w:tcPr>
            <w:tcW w:w="3389" w:type="dxa"/>
            <w:tcBorders>
              <w:top w:val="dotted" w:sz="4" w:space="0" w:color="auto"/>
              <w:left w:val="dotted" w:sz="4" w:space="0" w:color="auto"/>
              <w:right w:val="dotted" w:sz="4" w:space="0" w:color="auto"/>
            </w:tcBorders>
          </w:tcPr>
          <w:p w:rsidR="00794AA5" w:rsidRPr="00403CBE" w:rsidRDefault="00794AA5" w:rsidP="00001204">
            <w:pPr>
              <w:autoSpaceDE w:val="0"/>
              <w:autoSpaceDN w:val="0"/>
              <w:adjustRightInd w:val="0"/>
              <w:jc w:val="left"/>
              <w:rPr>
                <w:rFonts w:cs="MS-PMincho"/>
                <w:sz w:val="22"/>
                <w:szCs w:val="22"/>
              </w:rPr>
            </w:pPr>
          </w:p>
        </w:tc>
        <w:tc>
          <w:tcPr>
            <w:tcW w:w="1605" w:type="dxa"/>
            <w:tcBorders>
              <w:top w:val="dotted" w:sz="4" w:space="0" w:color="auto"/>
              <w:left w:val="dotted" w:sz="4" w:space="0" w:color="auto"/>
              <w:right w:val="dotted" w:sz="4" w:space="0" w:color="auto"/>
            </w:tcBorders>
          </w:tcPr>
          <w:p w:rsidR="00794AA5" w:rsidRPr="00403CBE" w:rsidRDefault="00794AA5" w:rsidP="00001204">
            <w:pPr>
              <w:autoSpaceDE w:val="0"/>
              <w:autoSpaceDN w:val="0"/>
              <w:adjustRightInd w:val="0"/>
              <w:jc w:val="distribute"/>
              <w:rPr>
                <w:rFonts w:cs="MS-PMincho"/>
                <w:sz w:val="22"/>
                <w:szCs w:val="22"/>
              </w:rPr>
            </w:pPr>
            <w:r w:rsidRPr="00403CBE">
              <w:rPr>
                <w:rFonts w:cs="MS-PMincho" w:hint="eastAsia"/>
                <w:sz w:val="22"/>
                <w:szCs w:val="22"/>
              </w:rPr>
              <w:t>ＦＡＸ番号</w:t>
            </w:r>
          </w:p>
        </w:tc>
        <w:tc>
          <w:tcPr>
            <w:tcW w:w="3881" w:type="dxa"/>
            <w:tcBorders>
              <w:top w:val="dotted" w:sz="4" w:space="0" w:color="auto"/>
              <w:left w:val="dotted" w:sz="4" w:space="0" w:color="auto"/>
            </w:tcBorders>
          </w:tcPr>
          <w:p w:rsidR="00794AA5" w:rsidRPr="00403CBE" w:rsidRDefault="00794AA5" w:rsidP="00001204">
            <w:pPr>
              <w:autoSpaceDE w:val="0"/>
              <w:autoSpaceDN w:val="0"/>
              <w:adjustRightInd w:val="0"/>
              <w:jc w:val="left"/>
              <w:rPr>
                <w:rFonts w:cs="MS-PMincho"/>
                <w:sz w:val="22"/>
                <w:szCs w:val="22"/>
              </w:rPr>
            </w:pPr>
          </w:p>
        </w:tc>
      </w:tr>
    </w:tbl>
    <w:p w:rsidR="00794AA5" w:rsidRPr="00403CBE" w:rsidRDefault="00794AA5" w:rsidP="00794AA5">
      <w:pPr>
        <w:autoSpaceDE w:val="0"/>
        <w:autoSpaceDN w:val="0"/>
        <w:adjustRightInd w:val="0"/>
        <w:jc w:val="left"/>
        <w:rPr>
          <w:rFonts w:cs="MS-PMincho"/>
        </w:rPr>
      </w:pPr>
    </w:p>
    <w:p w:rsidR="00794AA5" w:rsidRPr="00403CBE" w:rsidRDefault="00794AA5" w:rsidP="00794AA5">
      <w:pPr>
        <w:autoSpaceDE w:val="0"/>
        <w:autoSpaceDN w:val="0"/>
        <w:adjustRightInd w:val="0"/>
        <w:jc w:val="left"/>
        <w:rPr>
          <w:rFonts w:cs="MS-PMincho"/>
        </w:rPr>
      </w:pPr>
      <w:r w:rsidRPr="00403CBE">
        <w:rPr>
          <w:rFonts w:cs="MS-PMincho" w:hint="eastAsia"/>
        </w:rPr>
        <w:t>件名：</w:t>
      </w:r>
      <w:r w:rsidR="00D167E4" w:rsidRPr="00403CBE">
        <w:rPr>
          <w:rFonts w:cs="MS-PGothic" w:hint="eastAsia"/>
        </w:rPr>
        <w:t>人事給与及び人事考課等</w:t>
      </w:r>
      <w:r w:rsidR="00D167E4" w:rsidRPr="00403CBE">
        <w:rPr>
          <w:rFonts w:cs="MS-PGothic"/>
        </w:rPr>
        <w:t>OA化事業</w:t>
      </w:r>
      <w:r w:rsidR="00D167E4" w:rsidRPr="00403CBE">
        <w:rPr>
          <w:rFonts w:cs="MS-PGothic" w:hint="eastAsia"/>
        </w:rPr>
        <w:t>プロポーザル</w:t>
      </w:r>
    </w:p>
    <w:p w:rsidR="00794AA5" w:rsidRPr="00403CBE" w:rsidRDefault="00794AA5" w:rsidP="00794AA5">
      <w:pPr>
        <w:autoSpaceDE w:val="0"/>
        <w:autoSpaceDN w:val="0"/>
        <w:adjustRightInd w:val="0"/>
        <w:spacing w:line="240" w:lineRule="exact"/>
        <w:ind w:leftChars="100" w:left="249" w:firstLineChars="100" w:firstLine="249"/>
        <w:jc w:val="left"/>
        <w:rPr>
          <w:rFonts w:cs="MS-PMincho"/>
        </w:rPr>
      </w:pPr>
    </w:p>
    <w:p w:rsidR="00794AA5" w:rsidRPr="00403CBE" w:rsidRDefault="00794AA5" w:rsidP="00794AA5">
      <w:pPr>
        <w:autoSpaceDE w:val="0"/>
        <w:autoSpaceDN w:val="0"/>
        <w:adjustRightInd w:val="0"/>
        <w:rPr>
          <w:rFonts w:cs="MS-PMincho"/>
          <w:sz w:val="22"/>
          <w:szCs w:val="22"/>
        </w:rPr>
      </w:pPr>
      <w:r w:rsidRPr="00403CBE">
        <w:rPr>
          <w:rFonts w:cs="MS-PMincho" w:hint="eastAsia"/>
          <w:sz w:val="22"/>
          <w:szCs w:val="22"/>
        </w:rPr>
        <w:t>(記載欄)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
        <w:gridCol w:w="2200"/>
        <w:gridCol w:w="567"/>
        <w:gridCol w:w="567"/>
        <w:gridCol w:w="6243"/>
      </w:tblGrid>
      <w:tr w:rsidR="00403CBE" w:rsidRPr="00403CBE" w:rsidTr="00D25771">
        <w:trPr>
          <w:trHeight w:val="109"/>
        </w:trPr>
        <w:tc>
          <w:tcPr>
            <w:tcW w:w="494" w:type="dxa"/>
            <w:tcBorders>
              <w:bottom w:val="single"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w:t>
            </w:r>
          </w:p>
        </w:tc>
        <w:tc>
          <w:tcPr>
            <w:tcW w:w="2200" w:type="dxa"/>
            <w:tcBorders>
              <w:left w:val="dotted" w:sz="4" w:space="0" w:color="auto"/>
              <w:bottom w:val="single"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資料名</w:t>
            </w:r>
          </w:p>
        </w:tc>
        <w:tc>
          <w:tcPr>
            <w:tcW w:w="567" w:type="dxa"/>
            <w:tcBorders>
              <w:left w:val="dotted" w:sz="4" w:space="0" w:color="auto"/>
              <w:bottom w:val="single"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頁</w:t>
            </w:r>
          </w:p>
        </w:tc>
        <w:tc>
          <w:tcPr>
            <w:tcW w:w="567" w:type="dxa"/>
            <w:tcBorders>
              <w:left w:val="dotted" w:sz="4" w:space="0" w:color="auto"/>
              <w:bottom w:val="single"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行</w:t>
            </w:r>
          </w:p>
        </w:tc>
        <w:tc>
          <w:tcPr>
            <w:tcW w:w="6243" w:type="dxa"/>
            <w:tcBorders>
              <w:left w:val="dotted" w:sz="4" w:space="0" w:color="auto"/>
              <w:bottom w:val="single" w:sz="4" w:space="0" w:color="auto"/>
            </w:tcBorders>
          </w:tcPr>
          <w:p w:rsidR="00D25771" w:rsidRPr="00403CBE" w:rsidRDefault="00D25771" w:rsidP="00D25771">
            <w:pPr>
              <w:autoSpaceDE w:val="0"/>
              <w:autoSpaceDN w:val="0"/>
              <w:adjustRightInd w:val="0"/>
              <w:jc w:val="center"/>
              <w:rPr>
                <w:rFonts w:cs="MS-PMincho"/>
                <w:sz w:val="22"/>
                <w:szCs w:val="22"/>
              </w:rPr>
            </w:pPr>
            <w:r w:rsidRPr="00403CBE">
              <w:rPr>
                <w:rFonts w:cs="MS-PMincho" w:hint="eastAsia"/>
                <w:sz w:val="22"/>
                <w:szCs w:val="22"/>
              </w:rPr>
              <w:t>質　　問</w:t>
            </w:r>
          </w:p>
        </w:tc>
      </w:tr>
      <w:tr w:rsidR="00403CBE" w:rsidRPr="00403CBE" w:rsidTr="00D25771">
        <w:trPr>
          <w:trHeight w:val="1616"/>
        </w:trPr>
        <w:tc>
          <w:tcPr>
            <w:tcW w:w="494" w:type="dxa"/>
            <w:tcBorders>
              <w:top w:val="single" w:sz="4" w:space="0" w:color="auto"/>
              <w:bottom w:val="dotted"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１</w:t>
            </w:r>
          </w:p>
        </w:tc>
        <w:tc>
          <w:tcPr>
            <w:tcW w:w="2200" w:type="dxa"/>
            <w:tcBorders>
              <w:top w:val="single"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single"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single"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6243" w:type="dxa"/>
            <w:tcBorders>
              <w:top w:val="single" w:sz="4" w:space="0" w:color="auto"/>
              <w:left w:val="dotted" w:sz="4" w:space="0" w:color="auto"/>
              <w:bottom w:val="dotted" w:sz="4" w:space="0" w:color="auto"/>
            </w:tcBorders>
          </w:tcPr>
          <w:p w:rsidR="00D25771" w:rsidRPr="00403CBE" w:rsidRDefault="00D25771" w:rsidP="00001204">
            <w:pPr>
              <w:autoSpaceDE w:val="0"/>
              <w:autoSpaceDN w:val="0"/>
              <w:adjustRightInd w:val="0"/>
              <w:rPr>
                <w:rFonts w:cs="MS-PMincho"/>
                <w:sz w:val="22"/>
                <w:szCs w:val="22"/>
              </w:rPr>
            </w:pPr>
          </w:p>
        </w:tc>
      </w:tr>
      <w:tr w:rsidR="00403CBE" w:rsidRPr="00403CBE" w:rsidTr="00D25771">
        <w:trPr>
          <w:trHeight w:val="1616"/>
        </w:trPr>
        <w:tc>
          <w:tcPr>
            <w:tcW w:w="494" w:type="dxa"/>
            <w:tcBorders>
              <w:top w:val="dotted" w:sz="4" w:space="0" w:color="auto"/>
              <w:left w:val="single" w:sz="4" w:space="0" w:color="auto"/>
              <w:bottom w:val="dotted"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２</w:t>
            </w:r>
          </w:p>
        </w:tc>
        <w:tc>
          <w:tcPr>
            <w:tcW w:w="2200"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6243" w:type="dxa"/>
            <w:tcBorders>
              <w:top w:val="dotted" w:sz="4" w:space="0" w:color="auto"/>
              <w:left w:val="dotted" w:sz="4" w:space="0" w:color="auto"/>
              <w:bottom w:val="dotted" w:sz="4" w:space="0" w:color="auto"/>
              <w:right w:val="single" w:sz="4" w:space="0" w:color="auto"/>
            </w:tcBorders>
          </w:tcPr>
          <w:p w:rsidR="00D25771" w:rsidRPr="00403CBE" w:rsidRDefault="00D25771" w:rsidP="00001204">
            <w:pPr>
              <w:autoSpaceDE w:val="0"/>
              <w:autoSpaceDN w:val="0"/>
              <w:adjustRightInd w:val="0"/>
              <w:rPr>
                <w:rFonts w:cs="MS-PMincho"/>
                <w:sz w:val="22"/>
                <w:szCs w:val="22"/>
              </w:rPr>
            </w:pPr>
          </w:p>
        </w:tc>
      </w:tr>
      <w:tr w:rsidR="00403CBE" w:rsidRPr="00403CBE" w:rsidTr="00D25771">
        <w:trPr>
          <w:trHeight w:val="1616"/>
        </w:trPr>
        <w:tc>
          <w:tcPr>
            <w:tcW w:w="494" w:type="dxa"/>
            <w:tcBorders>
              <w:top w:val="dotted" w:sz="4" w:space="0" w:color="auto"/>
              <w:left w:val="single" w:sz="4" w:space="0" w:color="auto"/>
              <w:bottom w:val="dotted"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３</w:t>
            </w:r>
          </w:p>
        </w:tc>
        <w:tc>
          <w:tcPr>
            <w:tcW w:w="2200"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6243" w:type="dxa"/>
            <w:tcBorders>
              <w:top w:val="dotted" w:sz="4" w:space="0" w:color="auto"/>
              <w:left w:val="dotted" w:sz="4" w:space="0" w:color="auto"/>
              <w:bottom w:val="dotted" w:sz="4" w:space="0" w:color="auto"/>
              <w:right w:val="single" w:sz="4" w:space="0" w:color="auto"/>
            </w:tcBorders>
          </w:tcPr>
          <w:p w:rsidR="00D25771" w:rsidRPr="00403CBE" w:rsidRDefault="00D25771" w:rsidP="00001204">
            <w:pPr>
              <w:autoSpaceDE w:val="0"/>
              <w:autoSpaceDN w:val="0"/>
              <w:adjustRightInd w:val="0"/>
              <w:rPr>
                <w:rFonts w:cs="MS-PMincho"/>
                <w:sz w:val="22"/>
                <w:szCs w:val="22"/>
              </w:rPr>
            </w:pPr>
          </w:p>
        </w:tc>
      </w:tr>
      <w:tr w:rsidR="00403CBE" w:rsidRPr="00403CBE" w:rsidTr="00D25771">
        <w:trPr>
          <w:trHeight w:val="1616"/>
        </w:trPr>
        <w:tc>
          <w:tcPr>
            <w:tcW w:w="494" w:type="dxa"/>
            <w:tcBorders>
              <w:top w:val="dotted" w:sz="4" w:space="0" w:color="auto"/>
              <w:left w:val="single" w:sz="4" w:space="0" w:color="auto"/>
              <w:bottom w:val="dotted"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４</w:t>
            </w:r>
          </w:p>
        </w:tc>
        <w:tc>
          <w:tcPr>
            <w:tcW w:w="2200"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6243" w:type="dxa"/>
            <w:tcBorders>
              <w:top w:val="dotted" w:sz="4" w:space="0" w:color="auto"/>
              <w:left w:val="dotted" w:sz="4" w:space="0" w:color="auto"/>
              <w:bottom w:val="dotted" w:sz="4" w:space="0" w:color="auto"/>
              <w:right w:val="single" w:sz="4" w:space="0" w:color="auto"/>
            </w:tcBorders>
          </w:tcPr>
          <w:p w:rsidR="00D25771" w:rsidRPr="00403CBE" w:rsidRDefault="00D25771" w:rsidP="00001204">
            <w:pPr>
              <w:autoSpaceDE w:val="0"/>
              <w:autoSpaceDN w:val="0"/>
              <w:adjustRightInd w:val="0"/>
              <w:rPr>
                <w:rFonts w:cs="MS-PMincho"/>
                <w:sz w:val="22"/>
                <w:szCs w:val="22"/>
              </w:rPr>
            </w:pPr>
          </w:p>
        </w:tc>
      </w:tr>
      <w:tr w:rsidR="00403CBE" w:rsidRPr="00403CBE" w:rsidTr="00D25771">
        <w:trPr>
          <w:trHeight w:val="1616"/>
        </w:trPr>
        <w:tc>
          <w:tcPr>
            <w:tcW w:w="494" w:type="dxa"/>
            <w:tcBorders>
              <w:top w:val="dotted" w:sz="4" w:space="0" w:color="auto"/>
              <w:left w:val="single" w:sz="4" w:space="0" w:color="auto"/>
              <w:bottom w:val="dotted"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５</w:t>
            </w:r>
          </w:p>
        </w:tc>
        <w:tc>
          <w:tcPr>
            <w:tcW w:w="2200"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dotted"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6243" w:type="dxa"/>
            <w:tcBorders>
              <w:top w:val="dotted" w:sz="4" w:space="0" w:color="auto"/>
              <w:left w:val="dotted" w:sz="4" w:space="0" w:color="auto"/>
              <w:bottom w:val="dotted" w:sz="4" w:space="0" w:color="auto"/>
              <w:right w:val="single" w:sz="4" w:space="0" w:color="auto"/>
            </w:tcBorders>
          </w:tcPr>
          <w:p w:rsidR="00D25771" w:rsidRPr="00403CBE" w:rsidRDefault="00D25771" w:rsidP="00001204">
            <w:pPr>
              <w:autoSpaceDE w:val="0"/>
              <w:autoSpaceDN w:val="0"/>
              <w:adjustRightInd w:val="0"/>
              <w:rPr>
                <w:rFonts w:cs="MS-PMincho"/>
                <w:sz w:val="22"/>
                <w:szCs w:val="22"/>
              </w:rPr>
            </w:pPr>
          </w:p>
        </w:tc>
      </w:tr>
      <w:tr w:rsidR="00D25771" w:rsidRPr="00403CBE" w:rsidTr="00D25771">
        <w:trPr>
          <w:trHeight w:val="1616"/>
        </w:trPr>
        <w:tc>
          <w:tcPr>
            <w:tcW w:w="494" w:type="dxa"/>
            <w:tcBorders>
              <w:top w:val="dotted" w:sz="4" w:space="0" w:color="auto"/>
              <w:left w:val="single" w:sz="4" w:space="0" w:color="auto"/>
              <w:bottom w:val="single" w:sz="4" w:space="0" w:color="auto"/>
              <w:right w:val="dotted" w:sz="4" w:space="0" w:color="auto"/>
            </w:tcBorders>
          </w:tcPr>
          <w:p w:rsidR="00D25771" w:rsidRPr="00403CBE" w:rsidRDefault="00D25771" w:rsidP="00001204">
            <w:pPr>
              <w:autoSpaceDE w:val="0"/>
              <w:autoSpaceDN w:val="0"/>
              <w:adjustRightInd w:val="0"/>
              <w:jc w:val="center"/>
              <w:rPr>
                <w:rFonts w:cs="MS-PMincho"/>
                <w:sz w:val="22"/>
                <w:szCs w:val="22"/>
              </w:rPr>
            </w:pPr>
            <w:r w:rsidRPr="00403CBE">
              <w:rPr>
                <w:rFonts w:cs="MS-PMincho" w:hint="eastAsia"/>
                <w:sz w:val="22"/>
                <w:szCs w:val="22"/>
              </w:rPr>
              <w:t>６</w:t>
            </w:r>
          </w:p>
        </w:tc>
        <w:tc>
          <w:tcPr>
            <w:tcW w:w="2200" w:type="dxa"/>
            <w:tcBorders>
              <w:top w:val="dotted" w:sz="4" w:space="0" w:color="auto"/>
              <w:left w:val="dotted" w:sz="4" w:space="0" w:color="auto"/>
              <w:bottom w:val="single"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single"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567" w:type="dxa"/>
            <w:tcBorders>
              <w:top w:val="dotted" w:sz="4" w:space="0" w:color="auto"/>
              <w:left w:val="dotted" w:sz="4" w:space="0" w:color="auto"/>
              <w:bottom w:val="single" w:sz="4" w:space="0" w:color="auto"/>
              <w:right w:val="dotted" w:sz="4" w:space="0" w:color="auto"/>
            </w:tcBorders>
          </w:tcPr>
          <w:p w:rsidR="00D25771" w:rsidRPr="00403CBE" w:rsidRDefault="00D25771" w:rsidP="00001204">
            <w:pPr>
              <w:autoSpaceDE w:val="0"/>
              <w:autoSpaceDN w:val="0"/>
              <w:adjustRightInd w:val="0"/>
              <w:rPr>
                <w:rFonts w:cs="MS-PMincho"/>
                <w:sz w:val="22"/>
                <w:szCs w:val="22"/>
              </w:rPr>
            </w:pPr>
          </w:p>
        </w:tc>
        <w:tc>
          <w:tcPr>
            <w:tcW w:w="6243" w:type="dxa"/>
            <w:tcBorders>
              <w:top w:val="dotted" w:sz="4" w:space="0" w:color="auto"/>
              <w:left w:val="dotted" w:sz="4" w:space="0" w:color="auto"/>
              <w:bottom w:val="single" w:sz="4" w:space="0" w:color="auto"/>
              <w:right w:val="single" w:sz="4" w:space="0" w:color="auto"/>
            </w:tcBorders>
          </w:tcPr>
          <w:p w:rsidR="00D25771" w:rsidRPr="00403CBE" w:rsidRDefault="00D25771" w:rsidP="00001204">
            <w:pPr>
              <w:autoSpaceDE w:val="0"/>
              <w:autoSpaceDN w:val="0"/>
              <w:adjustRightInd w:val="0"/>
              <w:rPr>
                <w:rFonts w:cs="MS-PMincho"/>
                <w:sz w:val="22"/>
                <w:szCs w:val="22"/>
              </w:rPr>
            </w:pPr>
          </w:p>
        </w:tc>
      </w:tr>
    </w:tbl>
    <w:p w:rsidR="00794AA5" w:rsidRPr="00403CBE" w:rsidRDefault="00794AA5" w:rsidP="00794AA5">
      <w:pPr>
        <w:autoSpaceDE w:val="0"/>
        <w:autoSpaceDN w:val="0"/>
        <w:adjustRightInd w:val="0"/>
        <w:spacing w:line="180" w:lineRule="exact"/>
        <w:rPr>
          <w:rFonts w:cs="MS-PMincho"/>
        </w:rPr>
      </w:pPr>
    </w:p>
    <w:p w:rsidR="00794AA5" w:rsidRPr="00403CBE" w:rsidRDefault="00794AA5" w:rsidP="00537581">
      <w:pPr>
        <w:autoSpaceDE w:val="0"/>
        <w:autoSpaceDN w:val="0"/>
        <w:adjustRightInd w:val="0"/>
        <w:rPr>
          <w:rFonts w:cs="MS-PMincho"/>
        </w:rPr>
      </w:pPr>
      <w:r w:rsidRPr="00403CBE">
        <w:rPr>
          <w:rFonts w:cs="MS-PMincho" w:hint="eastAsia"/>
        </w:rPr>
        <w:t>※　行は各資料中の記述がある最初の行数を記載</w:t>
      </w:r>
    </w:p>
    <w:sectPr w:rsidR="00794AA5" w:rsidRPr="00403CBE">
      <w:pgSz w:w="12240" w:h="15840"/>
      <w:pgMar w:top="850" w:right="1077" w:bottom="794" w:left="1191" w:header="550" w:footer="550" w:gutter="0"/>
      <w:cols w:space="720"/>
      <w:docGrid w:type="linesAndChars" w:linePitch="330" w:charSpace="19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21C" w:rsidRDefault="0062321C" w:rsidP="009C7B3D">
      <w:r>
        <w:separator/>
      </w:r>
    </w:p>
  </w:endnote>
  <w:endnote w:type="continuationSeparator" w:id="0">
    <w:p w:rsidR="0062321C" w:rsidRDefault="0062321C" w:rsidP="009C7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MS-PMincho">
    <w:altName w:val="HGPｺﾞｼｯｸE"/>
    <w:charset w:val="80"/>
    <w:family w:val="auto"/>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PGothic">
    <w:altName w:val="ＤＦ行書体"/>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w:altName w:val="ＭＳ 明朝"/>
    <w:charset w:val="80"/>
    <w:family w:val="roman"/>
    <w:pitch w:val="default"/>
    <w:sig w:usb0="00000001" w:usb1="08070000" w:usb2="00000010" w:usb3="00000000" w:csb0="00020000" w:csb1="00000000"/>
  </w:font>
  <w:font w:name="ＭＳ">
    <w:altName w:val="ＭＳ 明朝"/>
    <w:charset w:val="80"/>
    <w:family w:val="roman"/>
    <w:pitch w:val="default"/>
    <w:sig w:usb0="00000001" w:usb1="08070000" w:usb2="00000010" w:usb3="00000000" w:csb0="00020000" w:csb1="00000000"/>
  </w:font>
  <w:font w:name="ＭＳ .....">
    <w:altName w:val="ＭＳ 明朝"/>
    <w:charset w:val="80"/>
    <w:family w:val="roman"/>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21C" w:rsidRDefault="0062321C" w:rsidP="009C7B3D">
      <w:r>
        <w:separator/>
      </w:r>
    </w:p>
  </w:footnote>
  <w:footnote w:type="continuationSeparator" w:id="0">
    <w:p w:rsidR="0062321C" w:rsidRDefault="0062321C" w:rsidP="009C7B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0"/>
      <w:numFmt w:val="decimal"/>
      <w:suff w:val="nothing"/>
      <w:lvlText w:val="%1."/>
      <w:lvlJc w:val="left"/>
    </w:lvl>
  </w:abstractNum>
  <w:abstractNum w:abstractNumId="1">
    <w:nsid w:val="00000005"/>
    <w:multiLevelType w:val="singleLevel"/>
    <w:tmpl w:val="00000005"/>
    <w:lvl w:ilvl="0">
      <w:start w:val="9"/>
      <w:numFmt w:val="decimal"/>
      <w:suff w:val="nothing"/>
      <w:lvlText w:val="%1."/>
      <w:lvlJc w:val="left"/>
    </w:lvl>
  </w:abstractNum>
  <w:abstractNum w:abstractNumId="2">
    <w:nsid w:val="00000006"/>
    <w:multiLevelType w:val="singleLevel"/>
    <w:tmpl w:val="00000006"/>
    <w:lvl w:ilvl="0">
      <w:start w:val="8"/>
      <w:numFmt w:val="decimal"/>
      <w:suff w:val="nothing"/>
      <w:lvlText w:val="%1."/>
      <w:lvlJc w:val="left"/>
    </w:lvl>
  </w:abstractNum>
  <w:abstractNum w:abstractNumId="3">
    <w:nsid w:val="009C1A83"/>
    <w:multiLevelType w:val="hybridMultilevel"/>
    <w:tmpl w:val="1494C35A"/>
    <w:lvl w:ilvl="0" w:tplc="EFF408BA">
      <w:start w:val="3"/>
      <w:numFmt w:val="bullet"/>
      <w:lvlText w:val="※"/>
      <w:lvlJc w:val="left"/>
      <w:pPr>
        <w:ind w:left="864" w:hanging="360"/>
      </w:pPr>
      <w:rPr>
        <w:rFonts w:ascii="ＭＳ 明朝" w:eastAsia="ＭＳ 明朝" w:hAnsi="ＭＳ 明朝" w:cs="ＭＳ 明朝" w:hint="eastAsia"/>
      </w:rPr>
    </w:lvl>
    <w:lvl w:ilvl="1" w:tplc="0409000B" w:tentative="1">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4">
    <w:nsid w:val="17210F9E"/>
    <w:multiLevelType w:val="hybridMultilevel"/>
    <w:tmpl w:val="2EE8E196"/>
    <w:lvl w:ilvl="0" w:tplc="C1E88EA0">
      <w:numFmt w:val="bullet"/>
      <w:lvlText w:val="・"/>
      <w:lvlJc w:val="left"/>
      <w:pPr>
        <w:ind w:left="609" w:hanging="360"/>
      </w:pPr>
      <w:rPr>
        <w:rFonts w:ascii="ＭＳ 明朝" w:eastAsia="ＭＳ 明朝" w:hAnsi="ＭＳ 明朝" w:cs="ＭＳ 明朝" w:hint="eastAsia"/>
      </w:rPr>
    </w:lvl>
    <w:lvl w:ilvl="1" w:tplc="0409000B" w:tentative="1">
      <w:start w:val="1"/>
      <w:numFmt w:val="bullet"/>
      <w:lvlText w:val=""/>
      <w:lvlJc w:val="left"/>
      <w:pPr>
        <w:ind w:left="1089" w:hanging="420"/>
      </w:pPr>
      <w:rPr>
        <w:rFonts w:ascii="Wingdings" w:hAnsi="Wingdings" w:hint="default"/>
      </w:rPr>
    </w:lvl>
    <w:lvl w:ilvl="2" w:tplc="0409000D" w:tentative="1">
      <w:start w:val="1"/>
      <w:numFmt w:val="bullet"/>
      <w:lvlText w:val=""/>
      <w:lvlJc w:val="left"/>
      <w:pPr>
        <w:ind w:left="1509" w:hanging="420"/>
      </w:pPr>
      <w:rPr>
        <w:rFonts w:ascii="Wingdings" w:hAnsi="Wingdings" w:hint="default"/>
      </w:rPr>
    </w:lvl>
    <w:lvl w:ilvl="3" w:tplc="04090001" w:tentative="1">
      <w:start w:val="1"/>
      <w:numFmt w:val="bullet"/>
      <w:lvlText w:val=""/>
      <w:lvlJc w:val="left"/>
      <w:pPr>
        <w:ind w:left="1929" w:hanging="420"/>
      </w:pPr>
      <w:rPr>
        <w:rFonts w:ascii="Wingdings" w:hAnsi="Wingdings" w:hint="default"/>
      </w:rPr>
    </w:lvl>
    <w:lvl w:ilvl="4" w:tplc="0409000B" w:tentative="1">
      <w:start w:val="1"/>
      <w:numFmt w:val="bullet"/>
      <w:lvlText w:val=""/>
      <w:lvlJc w:val="left"/>
      <w:pPr>
        <w:ind w:left="2349" w:hanging="420"/>
      </w:pPr>
      <w:rPr>
        <w:rFonts w:ascii="Wingdings" w:hAnsi="Wingdings" w:hint="default"/>
      </w:rPr>
    </w:lvl>
    <w:lvl w:ilvl="5" w:tplc="0409000D" w:tentative="1">
      <w:start w:val="1"/>
      <w:numFmt w:val="bullet"/>
      <w:lvlText w:val=""/>
      <w:lvlJc w:val="left"/>
      <w:pPr>
        <w:ind w:left="2769" w:hanging="420"/>
      </w:pPr>
      <w:rPr>
        <w:rFonts w:ascii="Wingdings" w:hAnsi="Wingdings" w:hint="default"/>
      </w:rPr>
    </w:lvl>
    <w:lvl w:ilvl="6" w:tplc="04090001" w:tentative="1">
      <w:start w:val="1"/>
      <w:numFmt w:val="bullet"/>
      <w:lvlText w:val=""/>
      <w:lvlJc w:val="left"/>
      <w:pPr>
        <w:ind w:left="3189" w:hanging="420"/>
      </w:pPr>
      <w:rPr>
        <w:rFonts w:ascii="Wingdings" w:hAnsi="Wingdings" w:hint="default"/>
      </w:rPr>
    </w:lvl>
    <w:lvl w:ilvl="7" w:tplc="0409000B" w:tentative="1">
      <w:start w:val="1"/>
      <w:numFmt w:val="bullet"/>
      <w:lvlText w:val=""/>
      <w:lvlJc w:val="left"/>
      <w:pPr>
        <w:ind w:left="3609" w:hanging="420"/>
      </w:pPr>
      <w:rPr>
        <w:rFonts w:ascii="Wingdings" w:hAnsi="Wingdings" w:hint="default"/>
      </w:rPr>
    </w:lvl>
    <w:lvl w:ilvl="8" w:tplc="0409000D" w:tentative="1">
      <w:start w:val="1"/>
      <w:numFmt w:val="bullet"/>
      <w:lvlText w:val=""/>
      <w:lvlJc w:val="left"/>
      <w:pPr>
        <w:ind w:left="4029" w:hanging="420"/>
      </w:pPr>
      <w:rPr>
        <w:rFonts w:ascii="Wingdings" w:hAnsi="Wingdings" w:hint="default"/>
      </w:rPr>
    </w:lvl>
  </w:abstractNum>
  <w:abstractNum w:abstractNumId="5">
    <w:nsid w:val="2F9B165E"/>
    <w:multiLevelType w:val="hybridMultilevel"/>
    <w:tmpl w:val="6BE6E854"/>
    <w:lvl w:ilvl="0" w:tplc="402A1476">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165"/>
  <w:displayHorizontalDrawingGridEvery w:val="0"/>
  <w:displayVerticalDrawingGridEvery w:val="2"/>
  <w:characterSpacingControl w:val="compressPunctuation"/>
  <w:doNotValidateAgainstSchema/>
  <w:doNotDemarcateInvalidXm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204"/>
    <w:rsid w:val="0000199F"/>
    <w:rsid w:val="000177BF"/>
    <w:rsid w:val="00027113"/>
    <w:rsid w:val="00031D14"/>
    <w:rsid w:val="000337E7"/>
    <w:rsid w:val="000434A4"/>
    <w:rsid w:val="000715B9"/>
    <w:rsid w:val="0007379C"/>
    <w:rsid w:val="000A35E4"/>
    <w:rsid w:val="000B7089"/>
    <w:rsid w:val="000F72C6"/>
    <w:rsid w:val="0010423A"/>
    <w:rsid w:val="00136AFE"/>
    <w:rsid w:val="00172A27"/>
    <w:rsid w:val="00173FC1"/>
    <w:rsid w:val="001E463D"/>
    <w:rsid w:val="00222C3C"/>
    <w:rsid w:val="00260BE0"/>
    <w:rsid w:val="002B37D2"/>
    <w:rsid w:val="002D2FAC"/>
    <w:rsid w:val="002F116C"/>
    <w:rsid w:val="002F2392"/>
    <w:rsid w:val="0030044A"/>
    <w:rsid w:val="0031396D"/>
    <w:rsid w:val="00324C66"/>
    <w:rsid w:val="003458D3"/>
    <w:rsid w:val="003477D8"/>
    <w:rsid w:val="003560D4"/>
    <w:rsid w:val="003577DC"/>
    <w:rsid w:val="00385039"/>
    <w:rsid w:val="003C1FF4"/>
    <w:rsid w:val="003E4633"/>
    <w:rsid w:val="003F2A3B"/>
    <w:rsid w:val="004021D1"/>
    <w:rsid w:val="00403CBE"/>
    <w:rsid w:val="0046744E"/>
    <w:rsid w:val="004D40B8"/>
    <w:rsid w:val="0051427A"/>
    <w:rsid w:val="00524D93"/>
    <w:rsid w:val="00536ABB"/>
    <w:rsid w:val="00537581"/>
    <w:rsid w:val="005A09D2"/>
    <w:rsid w:val="005A6CA9"/>
    <w:rsid w:val="005A7CC8"/>
    <w:rsid w:val="005E196E"/>
    <w:rsid w:val="00604E5B"/>
    <w:rsid w:val="006121C7"/>
    <w:rsid w:val="0062321C"/>
    <w:rsid w:val="006329A2"/>
    <w:rsid w:val="00646E1D"/>
    <w:rsid w:val="00656EE3"/>
    <w:rsid w:val="007269BB"/>
    <w:rsid w:val="00794AA5"/>
    <w:rsid w:val="007C56AB"/>
    <w:rsid w:val="00807E64"/>
    <w:rsid w:val="00834132"/>
    <w:rsid w:val="00844D60"/>
    <w:rsid w:val="00890C02"/>
    <w:rsid w:val="008D331F"/>
    <w:rsid w:val="00916A39"/>
    <w:rsid w:val="0097302D"/>
    <w:rsid w:val="009736F0"/>
    <w:rsid w:val="009C7B3D"/>
    <w:rsid w:val="009D069E"/>
    <w:rsid w:val="009F087C"/>
    <w:rsid w:val="009F2812"/>
    <w:rsid w:val="00A00689"/>
    <w:rsid w:val="00A1404E"/>
    <w:rsid w:val="00A175B4"/>
    <w:rsid w:val="00A301DC"/>
    <w:rsid w:val="00A47467"/>
    <w:rsid w:val="00B67572"/>
    <w:rsid w:val="00BB2D28"/>
    <w:rsid w:val="00BD1804"/>
    <w:rsid w:val="00BF7B9D"/>
    <w:rsid w:val="00C16ED7"/>
    <w:rsid w:val="00C23A5E"/>
    <w:rsid w:val="00C31CE1"/>
    <w:rsid w:val="00C51E4B"/>
    <w:rsid w:val="00C73A6F"/>
    <w:rsid w:val="00C90FB4"/>
    <w:rsid w:val="00CD47BE"/>
    <w:rsid w:val="00CF24E0"/>
    <w:rsid w:val="00CF791B"/>
    <w:rsid w:val="00D104AA"/>
    <w:rsid w:val="00D167E4"/>
    <w:rsid w:val="00D25771"/>
    <w:rsid w:val="00DD7F26"/>
    <w:rsid w:val="00DE18D6"/>
    <w:rsid w:val="00E0026A"/>
    <w:rsid w:val="00E22D61"/>
    <w:rsid w:val="00E42B16"/>
    <w:rsid w:val="00E56F38"/>
    <w:rsid w:val="00E97AD6"/>
    <w:rsid w:val="00EB2C65"/>
    <w:rsid w:val="00EB4CDA"/>
    <w:rsid w:val="00F23319"/>
    <w:rsid w:val="00F44DE8"/>
    <w:rsid w:val="00F51D08"/>
    <w:rsid w:val="00F566E5"/>
    <w:rsid w:val="00F912DF"/>
    <w:rsid w:val="00FC4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Note Heading"/>
    <w:basedOn w:val="a"/>
    <w:next w:val="a"/>
    <w:pPr>
      <w:jc w:val="center"/>
    </w:pPr>
    <w:rPr>
      <w:rFonts w:cs="MS-PMincho"/>
    </w:rPr>
  </w:style>
  <w:style w:type="paragraph" w:styleId="a5">
    <w:name w:val="Closing"/>
    <w:basedOn w:val="a"/>
    <w:pPr>
      <w:jc w:val="right"/>
    </w:pPr>
    <w:rPr>
      <w:rFonts w:cs="MS-PMincho"/>
    </w:rPr>
  </w:style>
  <w:style w:type="paragraph" w:styleId="a6">
    <w:name w:val="Plain Text"/>
    <w:basedOn w:val="a"/>
    <w:rPr>
      <w:rFonts w:hAnsi="Courier New"/>
      <w:szCs w:val="21"/>
    </w:rPr>
  </w:style>
  <w:style w:type="paragraph" w:styleId="a7">
    <w:name w:val="footer"/>
    <w:basedOn w:val="a"/>
    <w:link w:val="a8"/>
    <w:rsid w:val="009C7B3D"/>
    <w:pPr>
      <w:tabs>
        <w:tab w:val="center" w:pos="4252"/>
        <w:tab w:val="right" w:pos="8504"/>
      </w:tabs>
      <w:snapToGrid w:val="0"/>
    </w:pPr>
    <w:rPr>
      <w:rFonts w:cs="Times New Roman"/>
      <w:lang w:val="x-none" w:eastAsia="x-none"/>
    </w:rPr>
  </w:style>
  <w:style w:type="character" w:customStyle="1" w:styleId="a8">
    <w:name w:val="フッター (文字)"/>
    <w:link w:val="a7"/>
    <w:rsid w:val="009C7B3D"/>
    <w:rPr>
      <w:rFonts w:ascii="ＭＳ 明朝" w:hAnsi="ＭＳ 明朝" w:cs="ＭＳ 明朝"/>
      <w:sz w:val="24"/>
      <w:szCs w:val="24"/>
    </w:rPr>
  </w:style>
  <w:style w:type="paragraph" w:styleId="a9">
    <w:name w:val="Date"/>
    <w:basedOn w:val="a"/>
    <w:next w:val="a"/>
    <w:link w:val="aa"/>
    <w:rsid w:val="000A35E4"/>
    <w:rPr>
      <w:rFonts w:cs="Times New Roman"/>
      <w:lang w:val="x-none" w:eastAsia="x-none"/>
    </w:rPr>
  </w:style>
  <w:style w:type="character" w:customStyle="1" w:styleId="aa">
    <w:name w:val="日付 (文字)"/>
    <w:link w:val="a9"/>
    <w:rsid w:val="000A35E4"/>
    <w:rPr>
      <w:rFonts w:ascii="ＭＳ 明朝" w:hAnsi="ＭＳ 明朝" w:cs="ＭＳ 明朝"/>
      <w:sz w:val="24"/>
      <w:szCs w:val="24"/>
    </w:rPr>
  </w:style>
  <w:style w:type="paragraph" w:styleId="ab">
    <w:name w:val="List Paragraph"/>
    <w:basedOn w:val="a"/>
    <w:uiPriority w:val="34"/>
    <w:qFormat/>
    <w:rsid w:val="00A47467"/>
    <w:pPr>
      <w:ind w:leftChars="400" w:left="840"/>
    </w:pPr>
  </w:style>
  <w:style w:type="table" w:styleId="ac">
    <w:name w:val="Table Grid"/>
    <w:basedOn w:val="a1"/>
    <w:rsid w:val="00656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173FC1"/>
    <w:rPr>
      <w:rFonts w:asciiTheme="majorHAnsi" w:eastAsiaTheme="majorEastAsia" w:hAnsiTheme="majorHAnsi" w:cstheme="majorBidi"/>
      <w:sz w:val="18"/>
      <w:szCs w:val="18"/>
    </w:rPr>
  </w:style>
  <w:style w:type="character" w:customStyle="1" w:styleId="ae">
    <w:name w:val="吹き出し (文字)"/>
    <w:basedOn w:val="a0"/>
    <w:link w:val="ad"/>
    <w:rsid w:val="00173FC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Note Heading"/>
    <w:basedOn w:val="a"/>
    <w:next w:val="a"/>
    <w:pPr>
      <w:jc w:val="center"/>
    </w:pPr>
    <w:rPr>
      <w:rFonts w:cs="MS-PMincho"/>
    </w:rPr>
  </w:style>
  <w:style w:type="paragraph" w:styleId="a5">
    <w:name w:val="Closing"/>
    <w:basedOn w:val="a"/>
    <w:pPr>
      <w:jc w:val="right"/>
    </w:pPr>
    <w:rPr>
      <w:rFonts w:cs="MS-PMincho"/>
    </w:rPr>
  </w:style>
  <w:style w:type="paragraph" w:styleId="a6">
    <w:name w:val="Plain Text"/>
    <w:basedOn w:val="a"/>
    <w:rPr>
      <w:rFonts w:hAnsi="Courier New"/>
      <w:szCs w:val="21"/>
    </w:rPr>
  </w:style>
  <w:style w:type="paragraph" w:styleId="a7">
    <w:name w:val="footer"/>
    <w:basedOn w:val="a"/>
    <w:link w:val="a8"/>
    <w:rsid w:val="009C7B3D"/>
    <w:pPr>
      <w:tabs>
        <w:tab w:val="center" w:pos="4252"/>
        <w:tab w:val="right" w:pos="8504"/>
      </w:tabs>
      <w:snapToGrid w:val="0"/>
    </w:pPr>
    <w:rPr>
      <w:rFonts w:cs="Times New Roman"/>
      <w:lang w:val="x-none" w:eastAsia="x-none"/>
    </w:rPr>
  </w:style>
  <w:style w:type="character" w:customStyle="1" w:styleId="a8">
    <w:name w:val="フッター (文字)"/>
    <w:link w:val="a7"/>
    <w:rsid w:val="009C7B3D"/>
    <w:rPr>
      <w:rFonts w:ascii="ＭＳ 明朝" w:hAnsi="ＭＳ 明朝" w:cs="ＭＳ 明朝"/>
      <w:sz w:val="24"/>
      <w:szCs w:val="24"/>
    </w:rPr>
  </w:style>
  <w:style w:type="paragraph" w:styleId="a9">
    <w:name w:val="Date"/>
    <w:basedOn w:val="a"/>
    <w:next w:val="a"/>
    <w:link w:val="aa"/>
    <w:rsid w:val="000A35E4"/>
    <w:rPr>
      <w:rFonts w:cs="Times New Roman"/>
      <w:lang w:val="x-none" w:eastAsia="x-none"/>
    </w:rPr>
  </w:style>
  <w:style w:type="character" w:customStyle="1" w:styleId="aa">
    <w:name w:val="日付 (文字)"/>
    <w:link w:val="a9"/>
    <w:rsid w:val="000A35E4"/>
    <w:rPr>
      <w:rFonts w:ascii="ＭＳ 明朝" w:hAnsi="ＭＳ 明朝" w:cs="ＭＳ 明朝"/>
      <w:sz w:val="24"/>
      <w:szCs w:val="24"/>
    </w:rPr>
  </w:style>
  <w:style w:type="paragraph" w:styleId="ab">
    <w:name w:val="List Paragraph"/>
    <w:basedOn w:val="a"/>
    <w:uiPriority w:val="34"/>
    <w:qFormat/>
    <w:rsid w:val="00A47467"/>
    <w:pPr>
      <w:ind w:leftChars="400" w:left="840"/>
    </w:pPr>
  </w:style>
  <w:style w:type="table" w:styleId="ac">
    <w:name w:val="Table Grid"/>
    <w:basedOn w:val="a1"/>
    <w:rsid w:val="00656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173FC1"/>
    <w:rPr>
      <w:rFonts w:asciiTheme="majorHAnsi" w:eastAsiaTheme="majorEastAsia" w:hAnsiTheme="majorHAnsi" w:cstheme="majorBidi"/>
      <w:sz w:val="18"/>
      <w:szCs w:val="18"/>
    </w:rPr>
  </w:style>
  <w:style w:type="character" w:customStyle="1" w:styleId="ae">
    <w:name w:val="吹き出し (文字)"/>
    <w:basedOn w:val="a0"/>
    <w:link w:val="ad"/>
    <w:rsid w:val="00173F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13</Pages>
  <Words>3700</Words>
  <Characters>1611</Characters>
  <Application>Microsoft Office Word</Application>
  <DocSecurity>0</DocSecurity>
  <PresentationFormat/>
  <Lines>13</Lines>
  <Paragraphs>10</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犬山市役所</dc:creator>
  <cp:lastModifiedBy>伊藤　優</cp:lastModifiedBy>
  <cp:revision>14</cp:revision>
  <cp:lastPrinted>2016-04-21T05:48:00Z</cp:lastPrinted>
  <dcterms:created xsi:type="dcterms:W3CDTF">2016-04-08T01:29:00Z</dcterms:created>
  <dcterms:modified xsi:type="dcterms:W3CDTF">2016-04-21T06:06:00Z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1041-6.6.0.2538</vt:lpwstr>
  </property>
</Properties>
</file>